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11625" w14:textId="77777777" w:rsidR="005901F6" w:rsidRDefault="002E6F40" w:rsidP="00F02919">
      <w:pPr>
        <w:pStyle w:val="Titre1"/>
      </w:pPr>
      <w:r w:rsidRPr="001A68F7">
        <w:rPr>
          <w:noProof/>
        </w:rPr>
        <w:drawing>
          <wp:anchor distT="0" distB="0" distL="114300" distR="114300" simplePos="0" relativeHeight="251657728" behindDoc="0" locked="0" layoutInCell="1" allowOverlap="1" wp14:anchorId="591E87DA" wp14:editId="034E8C4B">
            <wp:simplePos x="0" y="0"/>
            <wp:positionH relativeFrom="column">
              <wp:posOffset>114300</wp:posOffset>
            </wp:positionH>
            <wp:positionV relativeFrom="paragraph">
              <wp:posOffset>-228600</wp:posOffset>
            </wp:positionV>
            <wp:extent cx="979170" cy="1257300"/>
            <wp:effectExtent l="0" t="0" r="0" b="0"/>
            <wp:wrapNone/>
            <wp:docPr id="3" name="Image 3" descr="logo%20courr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%20courri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B77E3" w14:textId="772F605F" w:rsidR="005901F6" w:rsidRDefault="00526D58">
      <w:pPr>
        <w:pStyle w:val="Titre5"/>
        <w:ind w:left="5220"/>
      </w:pPr>
      <w:r>
        <w:t>Saison 20</w:t>
      </w:r>
      <w:r w:rsidR="00E51A46">
        <w:t>2</w:t>
      </w:r>
      <w:r w:rsidR="006C7938">
        <w:t>3</w:t>
      </w:r>
      <w:r>
        <w:t>-</w:t>
      </w:r>
      <w:r w:rsidR="00C526D0">
        <w:t>2</w:t>
      </w:r>
      <w:r w:rsidR="006C7938">
        <w:t>4</w:t>
      </w:r>
      <w:r w:rsidR="00FD50CD">
        <w:t xml:space="preserve"> - </w:t>
      </w:r>
      <w:r w:rsidR="005901F6">
        <w:t>Contact et informations</w:t>
      </w:r>
    </w:p>
    <w:p w14:paraId="57D30F43" w14:textId="77777777" w:rsidR="005901F6" w:rsidRDefault="005901F6">
      <w:pPr>
        <w:ind w:left="5220"/>
        <w:rPr>
          <w:rFonts w:ascii="Arial" w:hAnsi="Arial" w:cs="Arial"/>
          <w:sz w:val="22"/>
        </w:rPr>
      </w:pPr>
    </w:p>
    <w:p w14:paraId="56FD6856" w14:textId="77777777" w:rsidR="005901F6" w:rsidRDefault="00A26F16">
      <w:pPr>
        <w:ind w:left="52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Contact</w:t>
      </w:r>
      <w:r w:rsidR="005901F6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hyperlink r:id="rId9" w:history="1">
        <w:r w:rsidR="00526D58" w:rsidRPr="000A5156">
          <w:rPr>
            <w:rStyle w:val="Lienhypertexte"/>
            <w:rFonts w:ascii="Arial" w:hAnsi="Arial" w:cs="Arial"/>
            <w:sz w:val="22"/>
          </w:rPr>
          <w:t>contact@bcc63.fr</w:t>
        </w:r>
      </w:hyperlink>
    </w:p>
    <w:p w14:paraId="529893C4" w14:textId="52AD54A9" w:rsidR="00B246A4" w:rsidRDefault="006C7938" w:rsidP="00B246A4">
      <w:pPr>
        <w:ind w:left="52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Jean-Baptiste Landry</w:t>
      </w:r>
      <w:r w:rsidR="00B246A4">
        <w:rPr>
          <w:rFonts w:ascii="Arial" w:hAnsi="Arial" w:cs="Arial"/>
          <w:sz w:val="22"/>
        </w:rPr>
        <w:t> </w:t>
      </w:r>
      <w:r w:rsidR="00A26F16">
        <w:rPr>
          <w:rFonts w:ascii="Arial" w:hAnsi="Arial" w:cs="Arial"/>
          <w:sz w:val="22"/>
        </w:rPr>
        <w:tab/>
      </w:r>
      <w:r w:rsidR="00B246A4">
        <w:rPr>
          <w:rFonts w:ascii="Arial" w:hAnsi="Arial" w:cs="Arial"/>
          <w:sz w:val="22"/>
        </w:rPr>
        <w:t>06.</w:t>
      </w:r>
      <w:r>
        <w:rPr>
          <w:rFonts w:ascii="Arial" w:hAnsi="Arial" w:cs="Arial"/>
          <w:sz w:val="22"/>
        </w:rPr>
        <w:t>59.80.06.77</w:t>
      </w:r>
    </w:p>
    <w:p w14:paraId="4269AEF4" w14:textId="39BBCC85" w:rsidR="00B246A4" w:rsidRDefault="006C7938" w:rsidP="00B246A4">
      <w:pPr>
        <w:ind w:left="52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Yannick </w:t>
      </w:r>
      <w:proofErr w:type="spellStart"/>
      <w:r>
        <w:rPr>
          <w:rFonts w:ascii="Arial" w:hAnsi="Arial" w:cs="Arial"/>
          <w:sz w:val="22"/>
        </w:rPr>
        <w:t>Bardotti</w:t>
      </w:r>
      <w:proofErr w:type="spellEnd"/>
      <w:r>
        <w:rPr>
          <w:rFonts w:ascii="Arial" w:hAnsi="Arial" w:cs="Arial"/>
          <w:sz w:val="22"/>
        </w:rPr>
        <w:t xml:space="preserve">      </w:t>
      </w:r>
      <w:r w:rsidR="00A26F16">
        <w:rPr>
          <w:rFonts w:ascii="Arial" w:hAnsi="Arial" w:cs="Arial"/>
          <w:sz w:val="22"/>
        </w:rPr>
        <w:tab/>
      </w:r>
      <w:r w:rsidR="00B246A4">
        <w:rPr>
          <w:rFonts w:ascii="Arial" w:hAnsi="Arial" w:cs="Arial"/>
          <w:sz w:val="22"/>
        </w:rPr>
        <w:t>06.</w:t>
      </w:r>
      <w:r>
        <w:rPr>
          <w:rFonts w:ascii="Arial" w:hAnsi="Arial" w:cs="Arial"/>
          <w:sz w:val="22"/>
        </w:rPr>
        <w:t>82.78.41.99</w:t>
      </w:r>
    </w:p>
    <w:p w14:paraId="6B699DEE" w14:textId="77777777" w:rsidR="005901F6" w:rsidRDefault="005901F6">
      <w:pPr>
        <w:ind w:left="52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www.bcc63.fr </w:t>
      </w:r>
    </w:p>
    <w:p w14:paraId="4DDCA4C1" w14:textId="77777777" w:rsidR="005901F6" w:rsidRDefault="005901F6">
      <w:pPr>
        <w:rPr>
          <w:rFonts w:ascii="Arial" w:hAnsi="Arial" w:cs="Arial"/>
          <w:sz w:val="22"/>
        </w:rPr>
      </w:pPr>
    </w:p>
    <w:p w14:paraId="24A94C2B" w14:textId="77777777" w:rsidR="005901F6" w:rsidRPr="00B246A4" w:rsidRDefault="005901F6" w:rsidP="00B246A4">
      <w:pPr>
        <w:pStyle w:val="Titre5"/>
        <w:pBdr>
          <w:bottom w:val="single" w:sz="8" w:space="1" w:color="0000FF"/>
        </w:pBdr>
        <w:rPr>
          <w:color w:val="0000FF"/>
          <w:sz w:val="24"/>
          <w:u w:val="none"/>
        </w:rPr>
      </w:pPr>
      <w:r w:rsidRPr="00B246A4">
        <w:rPr>
          <w:color w:val="0000FF"/>
          <w:sz w:val="24"/>
          <w:u w:val="none"/>
        </w:rPr>
        <w:t xml:space="preserve">Prix de </w:t>
      </w:r>
      <w:r w:rsidR="001803C1">
        <w:rPr>
          <w:color w:val="0000FF"/>
          <w:sz w:val="24"/>
          <w:u w:val="none"/>
        </w:rPr>
        <w:t>l’adhésion</w:t>
      </w:r>
    </w:p>
    <w:p w14:paraId="0DDBCF1D" w14:textId="77777777" w:rsidR="005901F6" w:rsidRDefault="005901F6">
      <w:pPr>
        <w:rPr>
          <w:rFonts w:ascii="Arial" w:hAnsi="Arial" w:cs="Arial"/>
          <w:sz w:val="22"/>
        </w:rPr>
      </w:pPr>
    </w:p>
    <w:p w14:paraId="44A53592" w14:textId="1347DFED" w:rsidR="005901F6" w:rsidRDefault="005901F6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Jeune</w:t>
      </w:r>
      <w:r>
        <w:rPr>
          <w:rFonts w:ascii="Arial" w:hAnsi="Arial" w:cs="Arial"/>
          <w:sz w:val="22"/>
        </w:rPr>
        <w:t xml:space="preserve"> de moins de 18 ans : </w:t>
      </w:r>
      <w:r w:rsidR="001A68F7">
        <w:rPr>
          <w:rFonts w:ascii="Arial" w:hAnsi="Arial" w:cs="Arial"/>
          <w:sz w:val="22"/>
        </w:rPr>
        <w:tab/>
      </w:r>
      <w:r w:rsidR="006C7938">
        <w:rPr>
          <w:rFonts w:ascii="Arial" w:hAnsi="Arial" w:cs="Arial"/>
          <w:b/>
          <w:bCs/>
          <w:sz w:val="22"/>
        </w:rPr>
        <w:t>100</w:t>
      </w:r>
      <w:r>
        <w:rPr>
          <w:rFonts w:ascii="Arial" w:hAnsi="Arial" w:cs="Arial"/>
          <w:b/>
          <w:bCs/>
          <w:sz w:val="22"/>
        </w:rPr>
        <w:t xml:space="preserve"> €</w:t>
      </w:r>
    </w:p>
    <w:p w14:paraId="1104F80F" w14:textId="5C53F276" w:rsidR="005901F6" w:rsidRDefault="005901F6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Etudiant </w:t>
      </w:r>
      <w:r>
        <w:rPr>
          <w:rFonts w:ascii="Arial" w:hAnsi="Arial" w:cs="Arial"/>
          <w:sz w:val="22"/>
        </w:rPr>
        <w:t xml:space="preserve">ou </w:t>
      </w:r>
      <w:r>
        <w:rPr>
          <w:rFonts w:ascii="Arial" w:hAnsi="Arial" w:cs="Arial"/>
          <w:b/>
          <w:bCs/>
          <w:sz w:val="22"/>
        </w:rPr>
        <w:t>sans emploi</w:t>
      </w:r>
      <w:r>
        <w:rPr>
          <w:rFonts w:ascii="Arial" w:hAnsi="Arial" w:cs="Arial"/>
          <w:sz w:val="22"/>
        </w:rPr>
        <w:t xml:space="preserve"> : </w:t>
      </w:r>
      <w:r w:rsidR="001A68F7">
        <w:rPr>
          <w:rFonts w:ascii="Arial" w:hAnsi="Arial" w:cs="Arial"/>
          <w:sz w:val="22"/>
        </w:rPr>
        <w:tab/>
      </w:r>
      <w:r w:rsidR="006C7938">
        <w:rPr>
          <w:rFonts w:ascii="Arial" w:hAnsi="Arial" w:cs="Arial"/>
          <w:b/>
          <w:bCs/>
          <w:sz w:val="22"/>
        </w:rPr>
        <w:t>90</w:t>
      </w:r>
      <w:r>
        <w:rPr>
          <w:rFonts w:ascii="Arial" w:hAnsi="Arial" w:cs="Arial"/>
          <w:b/>
          <w:bCs/>
          <w:sz w:val="22"/>
        </w:rPr>
        <w:t xml:space="preserve"> €</w:t>
      </w:r>
      <w:r>
        <w:rPr>
          <w:rFonts w:ascii="Arial" w:hAnsi="Arial" w:cs="Arial"/>
          <w:sz w:val="22"/>
        </w:rPr>
        <w:t xml:space="preserve"> </w:t>
      </w:r>
      <w:r w:rsidRPr="001A68F7">
        <w:rPr>
          <w:rFonts w:ascii="Arial" w:hAnsi="Arial" w:cs="Arial"/>
          <w:sz w:val="20"/>
          <w:szCs w:val="20"/>
        </w:rPr>
        <w:t>(justificatif à fournir)</w:t>
      </w:r>
    </w:p>
    <w:p w14:paraId="06AD1F02" w14:textId="5FCDDEE2" w:rsidR="005901F6" w:rsidRPr="001A68F7" w:rsidRDefault="005901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2"/>
        </w:rPr>
        <w:t>Salarié</w:t>
      </w:r>
      <w:r>
        <w:rPr>
          <w:rFonts w:ascii="Arial" w:hAnsi="Arial" w:cs="Arial"/>
          <w:sz w:val="22"/>
        </w:rPr>
        <w:t xml:space="preserve"> : </w:t>
      </w:r>
      <w:r w:rsidR="001A68F7">
        <w:rPr>
          <w:rFonts w:ascii="Arial" w:hAnsi="Arial" w:cs="Arial"/>
          <w:sz w:val="22"/>
        </w:rPr>
        <w:tab/>
      </w:r>
      <w:r w:rsidR="001A68F7">
        <w:rPr>
          <w:rFonts w:ascii="Arial" w:hAnsi="Arial" w:cs="Arial"/>
          <w:sz w:val="22"/>
        </w:rPr>
        <w:tab/>
      </w:r>
      <w:r w:rsidR="001A68F7">
        <w:rPr>
          <w:rFonts w:ascii="Arial" w:hAnsi="Arial" w:cs="Arial"/>
          <w:sz w:val="22"/>
        </w:rPr>
        <w:tab/>
      </w:r>
      <w:r w:rsidR="006C7938">
        <w:rPr>
          <w:rFonts w:ascii="Arial" w:hAnsi="Arial" w:cs="Arial"/>
          <w:b/>
          <w:bCs/>
          <w:sz w:val="22"/>
        </w:rPr>
        <w:t>110</w:t>
      </w:r>
      <w:r>
        <w:rPr>
          <w:rFonts w:ascii="Arial" w:hAnsi="Arial" w:cs="Arial"/>
          <w:b/>
          <w:bCs/>
          <w:sz w:val="22"/>
        </w:rPr>
        <w:t xml:space="preserve"> €</w:t>
      </w:r>
      <w:r>
        <w:rPr>
          <w:rFonts w:ascii="Arial" w:hAnsi="Arial" w:cs="Arial"/>
          <w:sz w:val="22"/>
        </w:rPr>
        <w:t xml:space="preserve"> </w:t>
      </w:r>
      <w:r w:rsidRPr="001A68F7">
        <w:rPr>
          <w:rFonts w:ascii="Arial" w:hAnsi="Arial" w:cs="Arial"/>
          <w:sz w:val="20"/>
          <w:szCs w:val="20"/>
        </w:rPr>
        <w:t>puis</w:t>
      </w:r>
      <w:r>
        <w:rPr>
          <w:rFonts w:ascii="Arial" w:hAnsi="Arial" w:cs="Arial"/>
          <w:sz w:val="22"/>
        </w:rPr>
        <w:t xml:space="preserve"> </w:t>
      </w:r>
      <w:r w:rsidR="006C7938">
        <w:rPr>
          <w:rFonts w:ascii="Arial" w:hAnsi="Arial" w:cs="Arial"/>
          <w:b/>
          <w:bCs/>
          <w:sz w:val="22"/>
        </w:rPr>
        <w:t>100</w:t>
      </w:r>
      <w:r>
        <w:rPr>
          <w:rFonts w:ascii="Arial" w:hAnsi="Arial" w:cs="Arial"/>
          <w:b/>
          <w:bCs/>
          <w:sz w:val="22"/>
        </w:rPr>
        <w:t xml:space="preserve"> €</w:t>
      </w:r>
      <w:r>
        <w:rPr>
          <w:rFonts w:ascii="Arial" w:hAnsi="Arial" w:cs="Arial"/>
          <w:sz w:val="22"/>
        </w:rPr>
        <w:t xml:space="preserve"> </w:t>
      </w:r>
      <w:r w:rsidRPr="001A68F7">
        <w:rPr>
          <w:rFonts w:ascii="Arial" w:hAnsi="Arial" w:cs="Arial"/>
          <w:sz w:val="20"/>
          <w:szCs w:val="20"/>
        </w:rPr>
        <w:t xml:space="preserve">pour toute </w:t>
      </w:r>
      <w:r w:rsidRPr="001A68F7">
        <w:rPr>
          <w:rFonts w:ascii="Arial" w:hAnsi="Arial" w:cs="Arial"/>
          <w:b/>
          <w:bCs/>
          <w:sz w:val="20"/>
          <w:szCs w:val="20"/>
        </w:rPr>
        <w:t>perso</w:t>
      </w:r>
      <w:r w:rsidR="001A68F7" w:rsidRPr="001A68F7">
        <w:rPr>
          <w:rFonts w:ascii="Arial" w:hAnsi="Arial" w:cs="Arial"/>
          <w:b/>
          <w:bCs/>
          <w:sz w:val="20"/>
          <w:szCs w:val="20"/>
        </w:rPr>
        <w:t xml:space="preserve">nne </w:t>
      </w:r>
      <w:r w:rsidR="001A68F7" w:rsidRPr="00732710">
        <w:rPr>
          <w:rFonts w:ascii="Arial" w:hAnsi="Arial" w:cs="Arial"/>
          <w:b/>
          <w:bCs/>
          <w:sz w:val="20"/>
          <w:szCs w:val="20"/>
        </w:rPr>
        <w:t>salariée</w:t>
      </w:r>
      <w:r w:rsidR="001A68F7" w:rsidRPr="001A68F7">
        <w:rPr>
          <w:rFonts w:ascii="Arial" w:hAnsi="Arial" w:cs="Arial"/>
          <w:b/>
          <w:bCs/>
          <w:sz w:val="20"/>
          <w:szCs w:val="20"/>
        </w:rPr>
        <w:t xml:space="preserve"> de la même famille / </w:t>
      </w:r>
      <w:r w:rsidRPr="001A68F7">
        <w:rPr>
          <w:rFonts w:ascii="Arial" w:hAnsi="Arial" w:cs="Arial"/>
          <w:b/>
          <w:bCs/>
          <w:sz w:val="20"/>
          <w:szCs w:val="20"/>
        </w:rPr>
        <w:t>même foyer</w:t>
      </w:r>
    </w:p>
    <w:p w14:paraId="3A8B551C" w14:textId="77777777" w:rsidR="005901F6" w:rsidRPr="001A68F7" w:rsidRDefault="005901F6">
      <w:pPr>
        <w:rPr>
          <w:rFonts w:ascii="Arial" w:hAnsi="Arial" w:cs="Arial"/>
          <w:sz w:val="20"/>
          <w:szCs w:val="20"/>
        </w:rPr>
      </w:pPr>
    </w:p>
    <w:p w14:paraId="0E4CF4A8" w14:textId="0D2D7C35" w:rsidR="005901F6" w:rsidRDefault="005901F6">
      <w:pPr>
        <w:pStyle w:val="Corpsdetexte3"/>
      </w:pPr>
      <w:r>
        <w:t>Incluant</w:t>
      </w:r>
      <w:r w:rsidR="006C6788">
        <w:t xml:space="preserve"> prix de la </w:t>
      </w:r>
      <w:r>
        <w:t xml:space="preserve">licence, accès </w:t>
      </w:r>
      <w:r w:rsidR="00144245">
        <w:t xml:space="preserve">à toutes les séances </w:t>
      </w:r>
      <w:r>
        <w:t xml:space="preserve">jeu libre, </w:t>
      </w:r>
      <w:r w:rsidR="006C6788">
        <w:t xml:space="preserve">accès </w:t>
      </w:r>
      <w:r>
        <w:t xml:space="preserve">au cours jeune </w:t>
      </w:r>
      <w:r w:rsidR="00FA0AC9">
        <w:t>le</w:t>
      </w:r>
      <w:r w:rsidR="00F971EB">
        <w:t xml:space="preserve"> mercredi</w:t>
      </w:r>
      <w:r>
        <w:t xml:space="preserve"> (-18 ans), </w:t>
      </w:r>
      <w:r w:rsidR="006C6788">
        <w:t xml:space="preserve">accès libre </w:t>
      </w:r>
      <w:r>
        <w:t xml:space="preserve">aux entraînements </w:t>
      </w:r>
      <w:r w:rsidR="00604A6F">
        <w:t>dirigés</w:t>
      </w:r>
      <w:r>
        <w:t xml:space="preserve">, </w:t>
      </w:r>
      <w:r w:rsidR="001E2356">
        <w:t>tarif</w:t>
      </w:r>
      <w:r w:rsidR="003D1996">
        <w:t>s</w:t>
      </w:r>
      <w:r w:rsidR="001E2356">
        <w:t xml:space="preserve"> préférentiel</w:t>
      </w:r>
      <w:r w:rsidR="003D1996">
        <w:t>s</w:t>
      </w:r>
      <w:r w:rsidR="00144245">
        <w:t xml:space="preserve"> </w:t>
      </w:r>
      <w:r>
        <w:t>volants plume et plastique.</w:t>
      </w:r>
    </w:p>
    <w:p w14:paraId="39529092" w14:textId="77777777" w:rsidR="005901F6" w:rsidRDefault="005901F6">
      <w:pPr>
        <w:rPr>
          <w:rFonts w:ascii="Arial" w:hAnsi="Arial" w:cs="Arial"/>
          <w:sz w:val="22"/>
        </w:rPr>
      </w:pPr>
    </w:p>
    <w:p w14:paraId="04B92958" w14:textId="77777777" w:rsidR="005901F6" w:rsidRDefault="005901F6">
      <w:pPr>
        <w:rPr>
          <w:rFonts w:ascii="Arial" w:hAnsi="Arial" w:cs="Arial"/>
          <w:sz w:val="22"/>
        </w:rPr>
      </w:pPr>
    </w:p>
    <w:p w14:paraId="4E73D2C9" w14:textId="77777777" w:rsidR="005901F6" w:rsidRPr="001A68F7" w:rsidRDefault="00F8298E" w:rsidP="001A68F7">
      <w:pPr>
        <w:pStyle w:val="Titre5"/>
        <w:pBdr>
          <w:bottom w:val="single" w:sz="8" w:space="1" w:color="0000FF"/>
        </w:pBdr>
        <w:rPr>
          <w:color w:val="0000FF"/>
          <w:sz w:val="24"/>
          <w:u w:val="none"/>
        </w:rPr>
      </w:pPr>
      <w:r w:rsidRPr="001A68F7">
        <w:rPr>
          <w:color w:val="0000FF"/>
          <w:sz w:val="24"/>
          <w:u w:val="none"/>
        </w:rPr>
        <w:t>Créneaux</w:t>
      </w:r>
    </w:p>
    <w:p w14:paraId="4C6A3D3D" w14:textId="77777777" w:rsidR="005901F6" w:rsidRPr="00F8298E" w:rsidRDefault="005901F6">
      <w:pPr>
        <w:rPr>
          <w:rFonts w:ascii="Arial" w:hAnsi="Arial" w:cs="Arial"/>
          <w:bCs/>
          <w:sz w:val="22"/>
        </w:rPr>
      </w:pP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8"/>
        <w:gridCol w:w="4551"/>
        <w:gridCol w:w="4251"/>
      </w:tblGrid>
      <w:tr w:rsidR="00322857" w:rsidRPr="00322857" w14:paraId="648D1E05" w14:textId="77777777" w:rsidTr="008E2FE7">
        <w:trPr>
          <w:trHeight w:val="10"/>
          <w:jc w:val="center"/>
        </w:trPr>
        <w:tc>
          <w:tcPr>
            <w:tcW w:w="685" w:type="pct"/>
            <w:vAlign w:val="center"/>
          </w:tcPr>
          <w:p w14:paraId="22BC2D4C" w14:textId="77777777" w:rsidR="00322857" w:rsidRPr="00322857" w:rsidRDefault="00322857" w:rsidP="00322857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231" w:type="pct"/>
            <w:tcBorders>
              <w:bottom w:val="single" w:sz="4" w:space="0" w:color="auto"/>
            </w:tcBorders>
            <w:vAlign w:val="center"/>
          </w:tcPr>
          <w:p w14:paraId="282271CF" w14:textId="77777777" w:rsidR="005E2162" w:rsidRDefault="00322857" w:rsidP="00322857">
            <w:pPr>
              <w:rPr>
                <w:rFonts w:ascii="Arial" w:hAnsi="Arial" w:cs="Arial"/>
                <w:b/>
                <w:bCs/>
                <w:sz w:val="22"/>
              </w:rPr>
            </w:pPr>
            <w:r w:rsidRPr="00322857">
              <w:rPr>
                <w:rFonts w:ascii="Arial" w:hAnsi="Arial" w:cs="Arial"/>
                <w:b/>
                <w:bCs/>
                <w:sz w:val="22"/>
              </w:rPr>
              <w:t>S</w:t>
            </w:r>
            <w:r w:rsidR="005E2162">
              <w:rPr>
                <w:rFonts w:ascii="Arial" w:hAnsi="Arial" w:cs="Arial"/>
                <w:b/>
                <w:bCs/>
                <w:sz w:val="22"/>
              </w:rPr>
              <w:t>alle</w:t>
            </w:r>
            <w:r w:rsidRPr="00322857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4754B0">
              <w:rPr>
                <w:rFonts w:ascii="Arial" w:hAnsi="Arial" w:cs="Arial"/>
                <w:b/>
                <w:bCs/>
                <w:sz w:val="22"/>
              </w:rPr>
              <w:t>B</w:t>
            </w:r>
            <w:r w:rsidR="005E2162">
              <w:rPr>
                <w:rFonts w:ascii="Arial" w:hAnsi="Arial" w:cs="Arial"/>
                <w:b/>
                <w:bCs/>
                <w:sz w:val="22"/>
              </w:rPr>
              <w:t>ad</w:t>
            </w:r>
            <w:r w:rsidR="004754B0">
              <w:rPr>
                <w:rFonts w:ascii="Arial" w:hAnsi="Arial" w:cs="Arial"/>
                <w:b/>
                <w:bCs/>
                <w:sz w:val="22"/>
              </w:rPr>
              <w:t xml:space="preserve"> S</w:t>
            </w:r>
            <w:r w:rsidR="005E2162">
              <w:rPr>
                <w:rFonts w:ascii="Arial" w:hAnsi="Arial" w:cs="Arial"/>
                <w:b/>
                <w:bCs/>
                <w:sz w:val="22"/>
              </w:rPr>
              <w:t>tade</w:t>
            </w:r>
            <w:r w:rsidR="004754B0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C</w:t>
            </w:r>
            <w:r w:rsidR="005E2162">
              <w:rPr>
                <w:rFonts w:ascii="Arial" w:hAnsi="Arial" w:cs="Arial"/>
                <w:b/>
                <w:bCs/>
                <w:sz w:val="22"/>
              </w:rPr>
              <w:t>hatrousse</w:t>
            </w:r>
            <w:proofErr w:type="spellEnd"/>
          </w:p>
          <w:p w14:paraId="4C74EAB0" w14:textId="77777777" w:rsidR="00322857" w:rsidRPr="005E2162" w:rsidRDefault="005E2162" w:rsidP="003228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1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Rue Paul </w:t>
            </w:r>
            <w:proofErr w:type="spellStart"/>
            <w:r w:rsidRPr="005E2162">
              <w:rPr>
                <w:rFonts w:ascii="Arial" w:hAnsi="Arial" w:cs="Arial"/>
                <w:b/>
                <w:bCs/>
                <w:sz w:val="20"/>
                <w:szCs w:val="20"/>
              </w:rPr>
              <w:t>Lapie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Chamalières</w:t>
            </w:r>
            <w:r w:rsidR="00322857" w:rsidRPr="005E21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3C5C4FA2" w14:textId="77777777" w:rsidR="00322857" w:rsidRPr="00322857" w:rsidRDefault="001E5379" w:rsidP="0032285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 terrains de double</w:t>
            </w:r>
          </w:p>
        </w:tc>
        <w:tc>
          <w:tcPr>
            <w:tcW w:w="2084" w:type="pct"/>
            <w:vAlign w:val="center"/>
          </w:tcPr>
          <w:p w14:paraId="3C67D0B2" w14:textId="77777777" w:rsidR="005E2162" w:rsidRDefault="005E2162" w:rsidP="00322857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Collège Teilhard de Chardin</w:t>
            </w:r>
          </w:p>
          <w:p w14:paraId="75BE0425" w14:textId="77777777" w:rsidR="00322857" w:rsidRPr="005E2162" w:rsidRDefault="004754B0" w:rsidP="003228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1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12 avenue de Villars </w:t>
            </w:r>
            <w:r w:rsidR="005E2162" w:rsidRPr="005E2162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5E21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Chamalières</w:t>
            </w:r>
          </w:p>
          <w:p w14:paraId="15B1E439" w14:textId="77777777" w:rsidR="00322857" w:rsidRPr="00322857" w:rsidRDefault="001E5379" w:rsidP="0032285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terrain de double et 6 terrains de simple</w:t>
            </w:r>
          </w:p>
        </w:tc>
      </w:tr>
      <w:tr w:rsidR="00322857" w:rsidRPr="00322857" w14:paraId="5675FC85" w14:textId="77777777" w:rsidTr="008E2FE7">
        <w:trPr>
          <w:trHeight w:val="759"/>
          <w:jc w:val="center"/>
        </w:trPr>
        <w:tc>
          <w:tcPr>
            <w:tcW w:w="685" w:type="pct"/>
            <w:vAlign w:val="center"/>
          </w:tcPr>
          <w:p w14:paraId="14C59251" w14:textId="77777777" w:rsidR="00322857" w:rsidRPr="00322857" w:rsidRDefault="00322857" w:rsidP="00322857">
            <w:pPr>
              <w:rPr>
                <w:rFonts w:ascii="Arial" w:hAnsi="Arial" w:cs="Arial"/>
                <w:b/>
                <w:bCs/>
                <w:sz w:val="22"/>
              </w:rPr>
            </w:pPr>
            <w:r w:rsidRPr="00322857">
              <w:rPr>
                <w:rFonts w:ascii="Arial" w:hAnsi="Arial" w:cs="Arial"/>
                <w:b/>
                <w:bCs/>
                <w:sz w:val="22"/>
              </w:rPr>
              <w:t xml:space="preserve">LUNDI </w:t>
            </w:r>
          </w:p>
        </w:tc>
        <w:tc>
          <w:tcPr>
            <w:tcW w:w="2231" w:type="pct"/>
            <w:shd w:val="clear" w:color="auto" w:fill="C5FFEC"/>
            <w:vAlign w:val="center"/>
          </w:tcPr>
          <w:p w14:paraId="7A8AE17F" w14:textId="420727FC" w:rsidR="00322857" w:rsidRPr="00322857" w:rsidRDefault="00322857" w:rsidP="00263BF2">
            <w:pPr>
              <w:rPr>
                <w:rFonts w:ascii="Arial" w:hAnsi="Arial" w:cs="Arial"/>
                <w:b/>
                <w:bCs/>
                <w:sz w:val="22"/>
              </w:rPr>
            </w:pPr>
            <w:r w:rsidRPr="00322857">
              <w:rPr>
                <w:rFonts w:ascii="Arial" w:hAnsi="Arial" w:cs="Arial"/>
                <w:b/>
                <w:bCs/>
                <w:sz w:val="22"/>
              </w:rPr>
              <w:t>20h30-22h</w:t>
            </w:r>
            <w:r w:rsidR="008E2FE7">
              <w:rPr>
                <w:rFonts w:ascii="Arial" w:hAnsi="Arial" w:cs="Arial"/>
                <w:b/>
                <w:bCs/>
                <w:sz w:val="22"/>
              </w:rPr>
              <w:t>30</w:t>
            </w:r>
            <w:r w:rsidR="00765577">
              <w:rPr>
                <w:rFonts w:ascii="Arial" w:hAnsi="Arial" w:cs="Arial"/>
                <w:b/>
                <w:bCs/>
                <w:sz w:val="22"/>
              </w:rPr>
              <w:t xml:space="preserve">   </w:t>
            </w:r>
            <w:r w:rsidRPr="00F76A33">
              <w:rPr>
                <w:rFonts w:ascii="Arial" w:hAnsi="Arial" w:cs="Arial"/>
                <w:bCs/>
                <w:sz w:val="22"/>
              </w:rPr>
              <w:t xml:space="preserve">jeu libre </w:t>
            </w:r>
            <w:r w:rsidR="00263BF2">
              <w:rPr>
                <w:rFonts w:ascii="Arial" w:hAnsi="Arial" w:cs="Arial"/>
                <w:bCs/>
                <w:sz w:val="22"/>
              </w:rPr>
              <w:t>adultes</w:t>
            </w:r>
          </w:p>
        </w:tc>
        <w:tc>
          <w:tcPr>
            <w:tcW w:w="2084" w:type="pct"/>
            <w:tcBorders>
              <w:bottom w:val="single" w:sz="4" w:space="0" w:color="auto"/>
            </w:tcBorders>
            <w:shd w:val="clear" w:color="auto" w:fill="FFD5D5"/>
            <w:vAlign w:val="center"/>
          </w:tcPr>
          <w:p w14:paraId="3CF9CE8E" w14:textId="77777777" w:rsidR="00322857" w:rsidRPr="00322857" w:rsidRDefault="00322857" w:rsidP="00322857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322857" w:rsidRPr="00322857" w14:paraId="4C095EC7" w14:textId="77777777" w:rsidTr="008E2FE7">
        <w:trPr>
          <w:trHeight w:val="759"/>
          <w:jc w:val="center"/>
        </w:trPr>
        <w:tc>
          <w:tcPr>
            <w:tcW w:w="685" w:type="pct"/>
            <w:vAlign w:val="center"/>
          </w:tcPr>
          <w:p w14:paraId="0765597B" w14:textId="77777777" w:rsidR="00322857" w:rsidRPr="00322857" w:rsidRDefault="00322857" w:rsidP="00322857">
            <w:pPr>
              <w:rPr>
                <w:rFonts w:ascii="Arial" w:hAnsi="Arial" w:cs="Arial"/>
                <w:b/>
                <w:bCs/>
                <w:sz w:val="22"/>
              </w:rPr>
            </w:pPr>
            <w:r w:rsidRPr="00322857">
              <w:rPr>
                <w:rFonts w:ascii="Arial" w:hAnsi="Arial" w:cs="Arial"/>
                <w:b/>
                <w:bCs/>
                <w:sz w:val="22"/>
              </w:rPr>
              <w:t>MARDI</w:t>
            </w:r>
          </w:p>
        </w:tc>
        <w:tc>
          <w:tcPr>
            <w:tcW w:w="2231" w:type="pct"/>
            <w:shd w:val="clear" w:color="auto" w:fill="C5FFEC"/>
            <w:vAlign w:val="center"/>
          </w:tcPr>
          <w:p w14:paraId="56266B05" w14:textId="77777777" w:rsidR="00322857" w:rsidRPr="00C72B75" w:rsidRDefault="00322857" w:rsidP="008E2FE7">
            <w:pPr>
              <w:rPr>
                <w:rFonts w:ascii="Arial" w:hAnsi="Arial" w:cs="Arial"/>
                <w:b/>
                <w:bCs/>
                <w:sz w:val="22"/>
              </w:rPr>
            </w:pPr>
            <w:r w:rsidRPr="00322857">
              <w:rPr>
                <w:rFonts w:ascii="Arial" w:hAnsi="Arial" w:cs="Arial"/>
                <w:b/>
                <w:bCs/>
                <w:sz w:val="22"/>
              </w:rPr>
              <w:t>18h</w:t>
            </w:r>
            <w:r w:rsidR="00C72B75">
              <w:rPr>
                <w:rFonts w:ascii="Arial" w:hAnsi="Arial" w:cs="Arial"/>
                <w:b/>
                <w:bCs/>
                <w:sz w:val="22"/>
              </w:rPr>
              <w:t>30-22</w:t>
            </w:r>
            <w:r w:rsidRPr="00322857">
              <w:rPr>
                <w:rFonts w:ascii="Arial" w:hAnsi="Arial" w:cs="Arial"/>
                <w:b/>
                <w:bCs/>
                <w:sz w:val="22"/>
              </w:rPr>
              <w:t>h</w:t>
            </w:r>
            <w:r w:rsidR="008E2FE7">
              <w:rPr>
                <w:rFonts w:ascii="Arial" w:hAnsi="Arial" w:cs="Arial"/>
                <w:b/>
                <w:bCs/>
                <w:sz w:val="22"/>
              </w:rPr>
              <w:t>30</w:t>
            </w:r>
            <w:r w:rsidR="009712FE">
              <w:rPr>
                <w:rFonts w:ascii="Arial" w:hAnsi="Arial" w:cs="Arial"/>
                <w:b/>
                <w:bCs/>
                <w:sz w:val="22"/>
              </w:rPr>
              <w:t xml:space="preserve">   </w:t>
            </w:r>
            <w:r w:rsidRPr="00F76A33">
              <w:rPr>
                <w:rFonts w:ascii="Arial" w:hAnsi="Arial" w:cs="Arial"/>
                <w:bCs/>
                <w:sz w:val="22"/>
              </w:rPr>
              <w:t>jeu libre adultes</w:t>
            </w:r>
          </w:p>
        </w:tc>
        <w:tc>
          <w:tcPr>
            <w:tcW w:w="2084" w:type="pct"/>
            <w:shd w:val="clear" w:color="auto" w:fill="C5FFEC"/>
            <w:vAlign w:val="center"/>
          </w:tcPr>
          <w:p w14:paraId="1AE48685" w14:textId="77777777" w:rsidR="00322857" w:rsidRPr="00322857" w:rsidRDefault="00322857" w:rsidP="006C2C8E">
            <w:pPr>
              <w:rPr>
                <w:rFonts w:ascii="Arial" w:hAnsi="Arial" w:cs="Arial"/>
                <w:sz w:val="22"/>
              </w:rPr>
            </w:pPr>
            <w:r w:rsidRPr="00322857">
              <w:rPr>
                <w:rFonts w:ascii="Arial" w:hAnsi="Arial" w:cs="Arial"/>
                <w:b/>
                <w:bCs/>
                <w:sz w:val="22"/>
              </w:rPr>
              <w:t>1</w:t>
            </w:r>
            <w:r>
              <w:rPr>
                <w:rFonts w:ascii="Arial" w:hAnsi="Arial" w:cs="Arial"/>
                <w:b/>
                <w:bCs/>
                <w:sz w:val="22"/>
              </w:rPr>
              <w:t>9</w:t>
            </w:r>
            <w:r w:rsidRPr="00322857">
              <w:rPr>
                <w:rFonts w:ascii="Arial" w:hAnsi="Arial" w:cs="Arial"/>
                <w:b/>
                <w:bCs/>
                <w:sz w:val="22"/>
              </w:rPr>
              <w:t>h</w:t>
            </w:r>
            <w:r>
              <w:rPr>
                <w:rFonts w:ascii="Arial" w:hAnsi="Arial" w:cs="Arial"/>
                <w:b/>
                <w:bCs/>
                <w:sz w:val="22"/>
              </w:rPr>
              <w:t>15</w:t>
            </w:r>
            <w:r w:rsidRPr="00322857">
              <w:rPr>
                <w:rFonts w:ascii="Arial" w:hAnsi="Arial" w:cs="Arial"/>
                <w:b/>
                <w:bCs/>
                <w:sz w:val="22"/>
              </w:rPr>
              <w:t>-2</w:t>
            </w:r>
            <w:r>
              <w:rPr>
                <w:rFonts w:ascii="Arial" w:hAnsi="Arial" w:cs="Arial"/>
                <w:b/>
                <w:bCs/>
                <w:sz w:val="22"/>
              </w:rPr>
              <w:t>2</w:t>
            </w:r>
            <w:r w:rsidRPr="00322857">
              <w:rPr>
                <w:rFonts w:ascii="Arial" w:hAnsi="Arial" w:cs="Arial"/>
                <w:b/>
                <w:bCs/>
                <w:sz w:val="22"/>
              </w:rPr>
              <w:t>h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8E2FE7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Pr="00F76A33">
              <w:rPr>
                <w:rFonts w:ascii="Arial" w:hAnsi="Arial" w:cs="Arial"/>
                <w:bCs/>
                <w:sz w:val="22"/>
              </w:rPr>
              <w:t xml:space="preserve">jeu libre </w:t>
            </w:r>
            <w:r w:rsidR="006C2C8E">
              <w:rPr>
                <w:rFonts w:ascii="Arial" w:hAnsi="Arial" w:cs="Arial"/>
                <w:bCs/>
                <w:sz w:val="22"/>
              </w:rPr>
              <w:t xml:space="preserve">et/ou cours </w:t>
            </w:r>
            <w:r w:rsidR="006C2C8E" w:rsidRPr="00F76A33">
              <w:rPr>
                <w:rFonts w:ascii="Arial" w:hAnsi="Arial" w:cs="Arial"/>
                <w:bCs/>
                <w:sz w:val="22"/>
              </w:rPr>
              <w:t>adultes</w:t>
            </w:r>
          </w:p>
        </w:tc>
      </w:tr>
      <w:tr w:rsidR="00322857" w:rsidRPr="00322857" w14:paraId="6F722D4C" w14:textId="77777777" w:rsidTr="008E2FE7">
        <w:trPr>
          <w:trHeight w:val="759"/>
          <w:jc w:val="center"/>
        </w:trPr>
        <w:tc>
          <w:tcPr>
            <w:tcW w:w="685" w:type="pct"/>
            <w:vAlign w:val="center"/>
          </w:tcPr>
          <w:p w14:paraId="1E85D68E" w14:textId="77777777" w:rsidR="00322857" w:rsidRPr="00322857" w:rsidRDefault="00322857" w:rsidP="00322857">
            <w:pPr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 w:rsidRPr="00322857">
              <w:rPr>
                <w:rFonts w:ascii="Arial" w:hAnsi="Arial" w:cs="Arial"/>
                <w:b/>
                <w:bCs/>
                <w:sz w:val="22"/>
                <w:lang w:val="en-GB"/>
              </w:rPr>
              <w:t>MERCREDI</w:t>
            </w:r>
          </w:p>
        </w:tc>
        <w:tc>
          <w:tcPr>
            <w:tcW w:w="2231" w:type="pct"/>
            <w:shd w:val="clear" w:color="auto" w:fill="C5FFEC"/>
            <w:vAlign w:val="center"/>
          </w:tcPr>
          <w:p w14:paraId="0F84CC65" w14:textId="35D3EB0E" w:rsidR="00322857" w:rsidRPr="00F76A33" w:rsidRDefault="00322857" w:rsidP="008E2FE7">
            <w:pPr>
              <w:rPr>
                <w:rFonts w:ascii="Arial" w:hAnsi="Arial" w:cs="Arial"/>
                <w:sz w:val="22"/>
              </w:rPr>
            </w:pPr>
            <w:r w:rsidRPr="00322857">
              <w:rPr>
                <w:rFonts w:ascii="Arial" w:hAnsi="Arial" w:cs="Arial"/>
                <w:b/>
                <w:bCs/>
                <w:sz w:val="22"/>
              </w:rPr>
              <w:t>18h</w:t>
            </w:r>
            <w:r w:rsidR="00F76A33">
              <w:rPr>
                <w:rFonts w:ascii="Arial" w:hAnsi="Arial" w:cs="Arial"/>
                <w:b/>
                <w:bCs/>
                <w:sz w:val="22"/>
              </w:rPr>
              <w:t>0</w:t>
            </w:r>
            <w:r w:rsidR="00C45814">
              <w:rPr>
                <w:rFonts w:ascii="Arial" w:hAnsi="Arial" w:cs="Arial"/>
                <w:b/>
                <w:bCs/>
                <w:sz w:val="22"/>
              </w:rPr>
              <w:t>0</w:t>
            </w:r>
            <w:r w:rsidRPr="00322857">
              <w:rPr>
                <w:rFonts w:ascii="Arial" w:hAnsi="Arial" w:cs="Arial"/>
                <w:b/>
                <w:bCs/>
                <w:sz w:val="22"/>
              </w:rPr>
              <w:t>-19h</w:t>
            </w:r>
            <w:r w:rsidR="00C45814">
              <w:rPr>
                <w:rFonts w:ascii="Arial" w:hAnsi="Arial" w:cs="Arial"/>
                <w:b/>
                <w:bCs/>
                <w:sz w:val="22"/>
              </w:rPr>
              <w:t>30</w:t>
            </w:r>
            <w:r w:rsidR="00765577">
              <w:rPr>
                <w:rFonts w:ascii="Arial" w:hAnsi="Arial" w:cs="Arial"/>
                <w:b/>
                <w:bCs/>
                <w:sz w:val="22"/>
              </w:rPr>
              <w:t xml:space="preserve">   </w:t>
            </w:r>
            <w:r w:rsidR="00765577">
              <w:rPr>
                <w:rFonts w:ascii="Arial" w:hAnsi="Arial" w:cs="Arial"/>
                <w:sz w:val="22"/>
              </w:rPr>
              <w:t>cours</w:t>
            </w:r>
            <w:r w:rsidR="00AD707D" w:rsidRPr="00F76A33">
              <w:rPr>
                <w:rFonts w:ascii="Arial" w:hAnsi="Arial" w:cs="Arial"/>
                <w:sz w:val="22"/>
              </w:rPr>
              <w:t xml:space="preserve"> jeunes </w:t>
            </w:r>
            <w:r w:rsidR="00AD707D" w:rsidRPr="00765577">
              <w:rPr>
                <w:rFonts w:ascii="Arial" w:hAnsi="Arial" w:cs="Arial"/>
                <w:sz w:val="18"/>
                <w:szCs w:val="20"/>
              </w:rPr>
              <w:t xml:space="preserve">puis </w:t>
            </w:r>
            <w:r w:rsidR="00765577" w:rsidRPr="00765577">
              <w:rPr>
                <w:rFonts w:ascii="Arial" w:hAnsi="Arial" w:cs="Arial"/>
                <w:sz w:val="18"/>
                <w:szCs w:val="20"/>
              </w:rPr>
              <w:t>jeu libre 30min</w:t>
            </w:r>
            <w:r w:rsidR="00FA0AC9" w:rsidRPr="0076557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4A20B1E" w14:textId="77777777" w:rsidR="00322857" w:rsidRPr="00322857" w:rsidRDefault="00322857" w:rsidP="008E2FE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19h</w:t>
            </w:r>
            <w:r w:rsidRPr="00322857">
              <w:rPr>
                <w:rFonts w:ascii="Arial" w:hAnsi="Arial" w:cs="Arial"/>
                <w:b/>
                <w:bCs/>
                <w:sz w:val="22"/>
              </w:rPr>
              <w:t>30-22h</w:t>
            </w:r>
            <w:r w:rsidR="008E2FE7">
              <w:rPr>
                <w:rFonts w:ascii="Arial" w:hAnsi="Arial" w:cs="Arial"/>
                <w:b/>
                <w:bCs/>
                <w:sz w:val="22"/>
              </w:rPr>
              <w:t>30</w:t>
            </w:r>
            <w:r w:rsidR="00C45814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Pr="00322857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8E2FE7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C72B75" w:rsidRPr="00F76A33">
              <w:rPr>
                <w:rFonts w:ascii="Arial" w:hAnsi="Arial" w:cs="Arial"/>
                <w:bCs/>
                <w:sz w:val="22"/>
              </w:rPr>
              <w:t>interclubs</w:t>
            </w:r>
          </w:p>
        </w:tc>
        <w:tc>
          <w:tcPr>
            <w:tcW w:w="2084" w:type="pct"/>
            <w:tcBorders>
              <w:bottom w:val="single" w:sz="4" w:space="0" w:color="auto"/>
            </w:tcBorders>
            <w:shd w:val="clear" w:color="auto" w:fill="FFD5D5"/>
            <w:vAlign w:val="center"/>
          </w:tcPr>
          <w:p w14:paraId="0791623B" w14:textId="77777777" w:rsidR="00322857" w:rsidRPr="00322857" w:rsidRDefault="00322857" w:rsidP="00322857">
            <w:pPr>
              <w:rPr>
                <w:rFonts w:ascii="Arial" w:hAnsi="Arial" w:cs="Arial"/>
                <w:sz w:val="22"/>
              </w:rPr>
            </w:pPr>
          </w:p>
        </w:tc>
      </w:tr>
      <w:tr w:rsidR="00322857" w:rsidRPr="00322857" w14:paraId="35E93D2E" w14:textId="77777777" w:rsidTr="008E2FE7">
        <w:trPr>
          <w:trHeight w:val="759"/>
          <w:jc w:val="center"/>
        </w:trPr>
        <w:tc>
          <w:tcPr>
            <w:tcW w:w="685" w:type="pct"/>
            <w:vAlign w:val="center"/>
          </w:tcPr>
          <w:p w14:paraId="0A40C1D6" w14:textId="77777777" w:rsidR="00322857" w:rsidRPr="00322857" w:rsidRDefault="00322857" w:rsidP="00322857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JEUDI</w:t>
            </w:r>
          </w:p>
        </w:tc>
        <w:tc>
          <w:tcPr>
            <w:tcW w:w="2231" w:type="pct"/>
            <w:shd w:val="clear" w:color="auto" w:fill="C5FFEC"/>
            <w:vAlign w:val="center"/>
          </w:tcPr>
          <w:p w14:paraId="7158E0B7" w14:textId="77777777" w:rsidR="00322857" w:rsidRPr="00322857" w:rsidRDefault="00322857" w:rsidP="008E2FE7">
            <w:pPr>
              <w:rPr>
                <w:rFonts w:ascii="Arial" w:hAnsi="Arial" w:cs="Arial"/>
                <w:b/>
                <w:sz w:val="22"/>
              </w:rPr>
            </w:pPr>
            <w:r w:rsidRPr="00322857">
              <w:rPr>
                <w:rFonts w:ascii="Arial" w:hAnsi="Arial" w:cs="Arial"/>
                <w:b/>
                <w:sz w:val="22"/>
              </w:rPr>
              <w:t>20h30-22h</w:t>
            </w:r>
            <w:r w:rsidR="008E2FE7">
              <w:rPr>
                <w:rFonts w:ascii="Arial" w:hAnsi="Arial" w:cs="Arial"/>
                <w:b/>
                <w:sz w:val="22"/>
              </w:rPr>
              <w:t>30</w:t>
            </w:r>
            <w:r w:rsidR="00C45814">
              <w:rPr>
                <w:rFonts w:ascii="Arial" w:hAnsi="Arial" w:cs="Arial"/>
                <w:b/>
                <w:sz w:val="22"/>
              </w:rPr>
              <w:t xml:space="preserve">   </w:t>
            </w:r>
            <w:r w:rsidRPr="00F76A33">
              <w:rPr>
                <w:rFonts w:ascii="Arial" w:hAnsi="Arial" w:cs="Arial"/>
                <w:sz w:val="22"/>
              </w:rPr>
              <w:t>jeu libre adultes</w:t>
            </w:r>
          </w:p>
        </w:tc>
        <w:tc>
          <w:tcPr>
            <w:tcW w:w="2084" w:type="pct"/>
            <w:shd w:val="clear" w:color="auto" w:fill="FFD5D5"/>
            <w:vAlign w:val="center"/>
          </w:tcPr>
          <w:p w14:paraId="79B1D299" w14:textId="77777777" w:rsidR="00322857" w:rsidRPr="009D0170" w:rsidRDefault="00322857" w:rsidP="00322857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322857" w:rsidRPr="00322857" w14:paraId="0F559B92" w14:textId="77777777" w:rsidTr="008E2FE7">
        <w:trPr>
          <w:trHeight w:val="759"/>
          <w:jc w:val="center"/>
        </w:trPr>
        <w:tc>
          <w:tcPr>
            <w:tcW w:w="685" w:type="pct"/>
            <w:vAlign w:val="center"/>
          </w:tcPr>
          <w:p w14:paraId="4FDCE274" w14:textId="77777777" w:rsidR="00322857" w:rsidRPr="00322857" w:rsidRDefault="00322857" w:rsidP="00322857">
            <w:pPr>
              <w:rPr>
                <w:rFonts w:ascii="Arial" w:hAnsi="Arial" w:cs="Arial"/>
                <w:b/>
                <w:bCs/>
                <w:sz w:val="22"/>
              </w:rPr>
            </w:pPr>
            <w:r w:rsidRPr="00322857">
              <w:rPr>
                <w:rFonts w:ascii="Arial" w:hAnsi="Arial" w:cs="Arial"/>
                <w:b/>
                <w:bCs/>
                <w:sz w:val="22"/>
              </w:rPr>
              <w:t>VENDREDI</w:t>
            </w:r>
          </w:p>
        </w:tc>
        <w:tc>
          <w:tcPr>
            <w:tcW w:w="2231" w:type="pct"/>
            <w:shd w:val="clear" w:color="auto" w:fill="C5FFEC"/>
            <w:vAlign w:val="center"/>
          </w:tcPr>
          <w:p w14:paraId="67E866B0" w14:textId="77777777" w:rsidR="00322857" w:rsidRPr="00322857" w:rsidRDefault="00322857" w:rsidP="008E2FE7">
            <w:pPr>
              <w:rPr>
                <w:rFonts w:ascii="Arial" w:hAnsi="Arial" w:cs="Arial"/>
                <w:sz w:val="22"/>
              </w:rPr>
            </w:pPr>
            <w:r w:rsidRPr="00322857">
              <w:rPr>
                <w:rFonts w:ascii="Arial" w:hAnsi="Arial" w:cs="Arial"/>
                <w:b/>
                <w:bCs/>
                <w:sz w:val="22"/>
              </w:rPr>
              <w:t>18h30-22h</w:t>
            </w:r>
            <w:r w:rsidR="008E2FE7">
              <w:rPr>
                <w:rFonts w:ascii="Arial" w:hAnsi="Arial" w:cs="Arial"/>
                <w:b/>
                <w:bCs/>
                <w:sz w:val="22"/>
              </w:rPr>
              <w:t>30</w:t>
            </w:r>
            <w:r w:rsidR="00C45814">
              <w:rPr>
                <w:rFonts w:ascii="Arial" w:hAnsi="Arial" w:cs="Arial"/>
                <w:b/>
                <w:bCs/>
                <w:sz w:val="22"/>
              </w:rPr>
              <w:t xml:space="preserve">   </w:t>
            </w:r>
            <w:r w:rsidRPr="00F76A33">
              <w:rPr>
                <w:rFonts w:ascii="Arial" w:hAnsi="Arial" w:cs="Arial"/>
                <w:bCs/>
                <w:sz w:val="22"/>
              </w:rPr>
              <w:t>jeu libre adultes</w:t>
            </w:r>
          </w:p>
        </w:tc>
        <w:tc>
          <w:tcPr>
            <w:tcW w:w="2084" w:type="pct"/>
            <w:shd w:val="clear" w:color="auto" w:fill="FFD5D5"/>
            <w:vAlign w:val="center"/>
          </w:tcPr>
          <w:p w14:paraId="59B85304" w14:textId="77777777" w:rsidR="00322857" w:rsidRPr="00322857" w:rsidRDefault="00322857" w:rsidP="00322857">
            <w:pPr>
              <w:rPr>
                <w:rFonts w:ascii="Arial" w:hAnsi="Arial" w:cs="Arial"/>
                <w:sz w:val="22"/>
              </w:rPr>
            </w:pPr>
          </w:p>
        </w:tc>
      </w:tr>
      <w:tr w:rsidR="00322857" w:rsidRPr="00322857" w14:paraId="7DD9C046" w14:textId="77777777" w:rsidTr="008E2FE7">
        <w:trPr>
          <w:trHeight w:val="759"/>
          <w:jc w:val="center"/>
        </w:trPr>
        <w:tc>
          <w:tcPr>
            <w:tcW w:w="685" w:type="pct"/>
            <w:vAlign w:val="center"/>
          </w:tcPr>
          <w:p w14:paraId="623DDEB8" w14:textId="77777777" w:rsidR="00322857" w:rsidRPr="00322857" w:rsidRDefault="00322857" w:rsidP="00322857">
            <w:pPr>
              <w:rPr>
                <w:rFonts w:ascii="Arial" w:hAnsi="Arial" w:cs="Arial"/>
                <w:b/>
                <w:bCs/>
                <w:sz w:val="22"/>
              </w:rPr>
            </w:pPr>
            <w:r w:rsidRPr="00322857">
              <w:rPr>
                <w:rFonts w:ascii="Arial" w:hAnsi="Arial" w:cs="Arial"/>
                <w:b/>
                <w:bCs/>
                <w:sz w:val="22"/>
              </w:rPr>
              <w:t>SAMEDI</w:t>
            </w:r>
          </w:p>
        </w:tc>
        <w:tc>
          <w:tcPr>
            <w:tcW w:w="2231" w:type="pct"/>
            <w:shd w:val="clear" w:color="auto" w:fill="C5FFEC"/>
            <w:vAlign w:val="center"/>
          </w:tcPr>
          <w:p w14:paraId="7A9618E6" w14:textId="77777777" w:rsidR="00322857" w:rsidRPr="0070611E" w:rsidRDefault="002E6F40" w:rsidP="00322857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12</w:t>
            </w:r>
            <w:r w:rsidR="00C526D0">
              <w:rPr>
                <w:rFonts w:ascii="Arial" w:hAnsi="Arial" w:cs="Arial"/>
                <w:b/>
                <w:sz w:val="22"/>
              </w:rPr>
              <w:t>h-16</w:t>
            </w:r>
            <w:r w:rsidR="00322857" w:rsidRPr="0070611E">
              <w:rPr>
                <w:rFonts w:ascii="Arial" w:hAnsi="Arial" w:cs="Arial"/>
                <w:b/>
                <w:sz w:val="22"/>
              </w:rPr>
              <w:t xml:space="preserve">h </w:t>
            </w:r>
            <w:r w:rsidR="009712FE">
              <w:rPr>
                <w:rFonts w:ascii="Arial" w:hAnsi="Arial" w:cs="Arial"/>
                <w:b/>
                <w:sz w:val="22"/>
              </w:rPr>
              <w:t xml:space="preserve">    </w:t>
            </w:r>
            <w:r w:rsidR="00C45814">
              <w:rPr>
                <w:rFonts w:ascii="Arial" w:hAnsi="Arial" w:cs="Arial"/>
                <w:b/>
                <w:sz w:val="22"/>
              </w:rPr>
              <w:t xml:space="preserve">     </w:t>
            </w:r>
            <w:r w:rsidR="008E2FE7">
              <w:rPr>
                <w:rFonts w:ascii="Arial" w:hAnsi="Arial" w:cs="Arial"/>
                <w:b/>
                <w:sz w:val="22"/>
              </w:rPr>
              <w:t xml:space="preserve"> </w:t>
            </w:r>
            <w:r w:rsidR="00322857" w:rsidRPr="00F76A33">
              <w:rPr>
                <w:rFonts w:ascii="Arial" w:hAnsi="Arial" w:cs="Arial"/>
                <w:sz w:val="22"/>
              </w:rPr>
              <w:t>jeu libre adultes</w:t>
            </w:r>
          </w:p>
        </w:tc>
        <w:tc>
          <w:tcPr>
            <w:tcW w:w="2084" w:type="pct"/>
            <w:shd w:val="clear" w:color="auto" w:fill="FFD5D5"/>
            <w:vAlign w:val="center"/>
          </w:tcPr>
          <w:p w14:paraId="6B462A82" w14:textId="77777777" w:rsidR="00322857" w:rsidRPr="00322857" w:rsidRDefault="00322857" w:rsidP="00322857">
            <w:pPr>
              <w:rPr>
                <w:rFonts w:ascii="Arial" w:hAnsi="Arial" w:cs="Arial"/>
                <w:sz w:val="22"/>
              </w:rPr>
            </w:pPr>
          </w:p>
        </w:tc>
      </w:tr>
    </w:tbl>
    <w:p w14:paraId="25B231CC" w14:textId="77777777" w:rsidR="005901F6" w:rsidRPr="00F8298E" w:rsidRDefault="005901F6">
      <w:pPr>
        <w:rPr>
          <w:rFonts w:ascii="Arial" w:hAnsi="Arial" w:cs="Arial"/>
          <w:sz w:val="22"/>
        </w:rPr>
      </w:pPr>
    </w:p>
    <w:p w14:paraId="402D1608" w14:textId="77777777" w:rsidR="005901F6" w:rsidRPr="00F8298E" w:rsidRDefault="005901F6">
      <w:pPr>
        <w:rPr>
          <w:rFonts w:ascii="Arial" w:hAnsi="Arial" w:cs="Arial"/>
          <w:sz w:val="22"/>
        </w:rPr>
      </w:pPr>
    </w:p>
    <w:p w14:paraId="1CB31038" w14:textId="77777777" w:rsidR="005901F6" w:rsidRPr="00E52D3A" w:rsidRDefault="005901F6" w:rsidP="00E52D3A">
      <w:pPr>
        <w:pStyle w:val="Titre5"/>
        <w:pBdr>
          <w:bottom w:val="single" w:sz="8" w:space="1" w:color="0000FF"/>
        </w:pBdr>
        <w:rPr>
          <w:color w:val="0000FF"/>
          <w:sz w:val="24"/>
          <w:u w:val="none"/>
        </w:rPr>
      </w:pPr>
      <w:r w:rsidRPr="00E52D3A">
        <w:rPr>
          <w:color w:val="0000FF"/>
          <w:sz w:val="24"/>
          <w:u w:val="none"/>
        </w:rPr>
        <w:t>Matériel</w:t>
      </w:r>
    </w:p>
    <w:p w14:paraId="1C81E99F" w14:textId="77777777" w:rsidR="005901F6" w:rsidRDefault="005901F6">
      <w:pPr>
        <w:rPr>
          <w:rFonts w:ascii="Arial" w:hAnsi="Arial" w:cs="Arial"/>
          <w:sz w:val="22"/>
        </w:rPr>
      </w:pPr>
    </w:p>
    <w:p w14:paraId="3EEC31DC" w14:textId="77777777" w:rsidR="005901F6" w:rsidRPr="00420999" w:rsidRDefault="005901F6">
      <w:pPr>
        <w:numPr>
          <w:ilvl w:val="0"/>
          <w:numId w:val="16"/>
        </w:numPr>
        <w:rPr>
          <w:rFonts w:ascii="Arial" w:hAnsi="Arial" w:cs="Arial"/>
          <w:sz w:val="22"/>
        </w:rPr>
      </w:pPr>
      <w:r w:rsidRPr="00420999">
        <w:rPr>
          <w:rFonts w:ascii="Arial" w:hAnsi="Arial" w:cs="Arial"/>
          <w:sz w:val="22"/>
        </w:rPr>
        <w:t xml:space="preserve">Le club fournit les filets et les poteaux. </w:t>
      </w:r>
      <w:r w:rsidRPr="00420999">
        <w:rPr>
          <w:rFonts w:ascii="Arial" w:hAnsi="Arial" w:cs="Arial"/>
          <w:bCs/>
          <w:sz w:val="22"/>
        </w:rPr>
        <w:t>Les poteaux sont rangés contre le</w:t>
      </w:r>
      <w:r w:rsidR="00FD1976">
        <w:rPr>
          <w:rFonts w:ascii="Arial" w:hAnsi="Arial" w:cs="Arial"/>
          <w:bCs/>
          <w:sz w:val="22"/>
        </w:rPr>
        <w:t xml:space="preserve"> mur dans la salle de badminton</w:t>
      </w:r>
      <w:r w:rsidRPr="00420999">
        <w:rPr>
          <w:rFonts w:ascii="Arial" w:hAnsi="Arial" w:cs="Arial"/>
          <w:sz w:val="22"/>
        </w:rPr>
        <w:t xml:space="preserve">, </w:t>
      </w:r>
      <w:r w:rsidRPr="00420999">
        <w:rPr>
          <w:rFonts w:ascii="Arial" w:hAnsi="Arial" w:cs="Arial"/>
          <w:bCs/>
          <w:sz w:val="22"/>
        </w:rPr>
        <w:t xml:space="preserve">les filets sont rangés dans le placard du club </w:t>
      </w:r>
      <w:r w:rsidR="00E52D3A">
        <w:rPr>
          <w:rFonts w:ascii="Arial" w:hAnsi="Arial" w:cs="Arial"/>
          <w:sz w:val="22"/>
        </w:rPr>
        <w:t>(armoire blanche)</w:t>
      </w:r>
      <w:r w:rsidRPr="00420999">
        <w:rPr>
          <w:rFonts w:ascii="Arial" w:hAnsi="Arial" w:cs="Arial"/>
          <w:sz w:val="22"/>
        </w:rPr>
        <w:t xml:space="preserve"> </w:t>
      </w:r>
    </w:p>
    <w:p w14:paraId="06418823" w14:textId="77777777" w:rsidR="005901F6" w:rsidRPr="00420999" w:rsidRDefault="005901F6">
      <w:pPr>
        <w:numPr>
          <w:ilvl w:val="0"/>
          <w:numId w:val="16"/>
        </w:numPr>
        <w:rPr>
          <w:rFonts w:ascii="Arial" w:hAnsi="Arial" w:cs="Arial"/>
          <w:sz w:val="22"/>
        </w:rPr>
      </w:pPr>
      <w:r w:rsidRPr="00420999">
        <w:rPr>
          <w:rFonts w:ascii="Arial" w:hAnsi="Arial" w:cs="Arial"/>
          <w:sz w:val="22"/>
        </w:rPr>
        <w:t xml:space="preserve">Port obligatoire de </w:t>
      </w:r>
      <w:r w:rsidR="00E52D3A">
        <w:rPr>
          <w:rFonts w:ascii="Arial" w:hAnsi="Arial" w:cs="Arial"/>
          <w:bCs/>
          <w:sz w:val="22"/>
        </w:rPr>
        <w:t>chaussures avec semelles non</w:t>
      </w:r>
      <w:r w:rsidRPr="00420999">
        <w:rPr>
          <w:rFonts w:ascii="Arial" w:hAnsi="Arial" w:cs="Arial"/>
          <w:bCs/>
          <w:sz w:val="22"/>
        </w:rPr>
        <w:t xml:space="preserve"> marquantes</w:t>
      </w:r>
    </w:p>
    <w:p w14:paraId="1B105792" w14:textId="77777777" w:rsidR="005901F6" w:rsidRPr="00420999" w:rsidRDefault="005901F6">
      <w:pPr>
        <w:numPr>
          <w:ilvl w:val="0"/>
          <w:numId w:val="16"/>
        </w:numPr>
        <w:rPr>
          <w:rFonts w:ascii="Arial" w:hAnsi="Arial" w:cs="Arial"/>
          <w:bCs/>
          <w:sz w:val="22"/>
        </w:rPr>
      </w:pPr>
      <w:r w:rsidRPr="00420999">
        <w:rPr>
          <w:rFonts w:ascii="Arial" w:hAnsi="Arial" w:cs="Arial"/>
          <w:sz w:val="22"/>
        </w:rPr>
        <w:t xml:space="preserve">Chaque joueur </w:t>
      </w:r>
      <w:r w:rsidR="003D298F">
        <w:rPr>
          <w:rFonts w:ascii="Arial" w:hAnsi="Arial" w:cs="Arial"/>
          <w:sz w:val="22"/>
        </w:rPr>
        <w:t>apporte</w:t>
      </w:r>
      <w:r w:rsidRPr="00420999">
        <w:rPr>
          <w:rFonts w:ascii="Arial" w:hAnsi="Arial" w:cs="Arial"/>
          <w:sz w:val="22"/>
        </w:rPr>
        <w:t xml:space="preserve"> sa raquette, </w:t>
      </w:r>
      <w:r w:rsidRPr="00420999">
        <w:rPr>
          <w:rFonts w:ascii="Arial" w:hAnsi="Arial" w:cs="Arial"/>
          <w:bCs/>
          <w:sz w:val="22"/>
        </w:rPr>
        <w:t>sa boîte de volants</w:t>
      </w:r>
      <w:r w:rsidRPr="00420999">
        <w:rPr>
          <w:rFonts w:ascii="Arial" w:hAnsi="Arial" w:cs="Arial"/>
          <w:sz w:val="22"/>
        </w:rPr>
        <w:t xml:space="preserve"> (plastique ou plume) </w:t>
      </w:r>
    </w:p>
    <w:p w14:paraId="5CFC3FFF" w14:textId="77777777" w:rsidR="005901F6" w:rsidRPr="00420999" w:rsidRDefault="005901F6">
      <w:pPr>
        <w:numPr>
          <w:ilvl w:val="0"/>
          <w:numId w:val="16"/>
        </w:numPr>
        <w:rPr>
          <w:rFonts w:ascii="Arial" w:hAnsi="Arial" w:cs="Arial"/>
          <w:bCs/>
          <w:sz w:val="22"/>
        </w:rPr>
      </w:pPr>
      <w:r w:rsidRPr="00420999">
        <w:rPr>
          <w:rFonts w:ascii="Arial" w:hAnsi="Arial" w:cs="Arial"/>
          <w:bCs/>
          <w:sz w:val="22"/>
        </w:rPr>
        <w:t>Le club propose des tarifs préférentiels sur les volan</w:t>
      </w:r>
      <w:r w:rsidR="00E52D3A">
        <w:rPr>
          <w:rFonts w:ascii="Arial" w:hAnsi="Arial" w:cs="Arial"/>
          <w:bCs/>
          <w:sz w:val="22"/>
        </w:rPr>
        <w:t xml:space="preserve">ts </w:t>
      </w:r>
      <w:r w:rsidR="00FB7D68">
        <w:rPr>
          <w:rFonts w:ascii="Arial" w:hAnsi="Arial" w:cs="Arial"/>
          <w:bCs/>
          <w:sz w:val="22"/>
        </w:rPr>
        <w:t>(</w:t>
      </w:r>
      <w:r w:rsidR="00E52D3A">
        <w:rPr>
          <w:rFonts w:ascii="Arial" w:hAnsi="Arial" w:cs="Arial"/>
          <w:bCs/>
          <w:sz w:val="22"/>
        </w:rPr>
        <w:t>plastique</w:t>
      </w:r>
      <w:r w:rsidR="00FB7D68" w:rsidRPr="00FB7D68">
        <w:rPr>
          <w:rFonts w:ascii="Arial" w:hAnsi="Arial" w:cs="Arial"/>
          <w:bCs/>
          <w:sz w:val="22"/>
        </w:rPr>
        <w:t xml:space="preserve"> </w:t>
      </w:r>
      <w:r w:rsidR="00FB7D68">
        <w:rPr>
          <w:rFonts w:ascii="Arial" w:hAnsi="Arial" w:cs="Arial"/>
          <w:bCs/>
          <w:sz w:val="22"/>
        </w:rPr>
        <w:t>et plume)</w:t>
      </w:r>
    </w:p>
    <w:p w14:paraId="5430102C" w14:textId="77777777" w:rsidR="005901F6" w:rsidRDefault="005901F6">
      <w:pPr>
        <w:rPr>
          <w:rFonts w:ascii="Arial" w:hAnsi="Arial" w:cs="Arial"/>
          <w:sz w:val="22"/>
        </w:rPr>
      </w:pPr>
    </w:p>
    <w:p w14:paraId="52E94F76" w14:textId="60869AB0" w:rsidR="005901F6" w:rsidRDefault="00E52D3A">
      <w:pPr>
        <w:rPr>
          <w:rFonts w:ascii="Arial" w:hAnsi="Arial" w:cs="Arial"/>
          <w:sz w:val="22"/>
        </w:rPr>
      </w:pPr>
      <w:r w:rsidRPr="00505F7C">
        <w:rPr>
          <w:rFonts w:ascii="Arial" w:hAnsi="Arial" w:cs="Arial"/>
          <w:sz w:val="20"/>
          <w:szCs w:val="20"/>
        </w:rPr>
        <w:t>Infos et commande :</w:t>
      </w:r>
      <w:r w:rsidR="005901F6">
        <w:rPr>
          <w:rFonts w:ascii="Arial" w:hAnsi="Arial" w:cs="Arial"/>
          <w:sz w:val="22"/>
        </w:rPr>
        <w:t> </w:t>
      </w:r>
      <w:hyperlink r:id="rId10" w:history="1">
        <w:r w:rsidR="00E965C6" w:rsidRPr="000A5156">
          <w:rPr>
            <w:rStyle w:val="Lienhypertexte"/>
            <w:rFonts w:ascii="Arial" w:hAnsi="Arial" w:cs="Arial"/>
            <w:sz w:val="22"/>
          </w:rPr>
          <w:t>contact@bcc63.fr</w:t>
        </w:r>
      </w:hyperlink>
      <w:r>
        <w:rPr>
          <w:rFonts w:ascii="Arial" w:hAnsi="Arial" w:cs="Arial"/>
          <w:sz w:val="22"/>
        </w:rPr>
        <w:t xml:space="preserve"> </w:t>
      </w:r>
    </w:p>
    <w:p w14:paraId="5B9A35C9" w14:textId="77777777" w:rsidR="005901F6" w:rsidRDefault="005901F6">
      <w:pPr>
        <w:rPr>
          <w:rFonts w:ascii="Arial" w:hAnsi="Arial" w:cs="Arial"/>
          <w:sz w:val="22"/>
        </w:rPr>
      </w:pPr>
    </w:p>
    <w:p w14:paraId="460E4AA4" w14:textId="77777777" w:rsidR="005901F6" w:rsidRDefault="005901F6">
      <w:pPr>
        <w:rPr>
          <w:rFonts w:ascii="Arial" w:hAnsi="Arial" w:cs="Arial"/>
          <w:sz w:val="22"/>
        </w:rPr>
      </w:pPr>
    </w:p>
    <w:p w14:paraId="2D5261A0" w14:textId="77777777" w:rsidR="005901F6" w:rsidRPr="004F09F1" w:rsidRDefault="005901F6" w:rsidP="004F09F1">
      <w:pPr>
        <w:pStyle w:val="Titre5"/>
        <w:pBdr>
          <w:bottom w:val="single" w:sz="8" w:space="1" w:color="0000FF"/>
        </w:pBdr>
        <w:rPr>
          <w:color w:val="0000FF"/>
          <w:sz w:val="24"/>
          <w:u w:val="none"/>
        </w:rPr>
      </w:pPr>
      <w:r w:rsidRPr="004F09F1">
        <w:rPr>
          <w:color w:val="0000FF"/>
          <w:sz w:val="24"/>
          <w:u w:val="none"/>
        </w:rPr>
        <w:lastRenderedPageBreak/>
        <w:t xml:space="preserve">Cours jeunes </w:t>
      </w:r>
    </w:p>
    <w:p w14:paraId="4C780E1E" w14:textId="77777777" w:rsidR="005901F6" w:rsidRDefault="005901F6">
      <w:pPr>
        <w:pStyle w:val="Titre5"/>
        <w:jc w:val="both"/>
      </w:pPr>
    </w:p>
    <w:p w14:paraId="23AD9155" w14:textId="0C725DDF" w:rsidR="00623C6D" w:rsidRDefault="00BD6A8B" w:rsidP="00623C6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Pour le moment, nous n’avons pas encore décidé quelles seraient les modalités d’encadrement pour cette année.</w:t>
      </w:r>
    </w:p>
    <w:p w14:paraId="1A87E0D2" w14:textId="4EB6F6B1" w:rsidR="00BD6A8B" w:rsidRDefault="00BD6A8B" w:rsidP="00623C6D">
      <w:pPr>
        <w:jc w:val="both"/>
        <w:rPr>
          <w:rFonts w:ascii="Arial" w:hAnsi="Arial" w:cs="Arial"/>
          <w:sz w:val="20"/>
        </w:rPr>
      </w:pPr>
    </w:p>
    <w:p w14:paraId="5C22CFF9" w14:textId="16E1BCF8" w:rsidR="00BD6A8B" w:rsidRDefault="00BD6A8B" w:rsidP="00623C6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Nous renverrons un mail explicatif début septembre 2023.</w:t>
      </w:r>
      <w:bookmarkStart w:id="0" w:name="_GoBack"/>
      <w:bookmarkEnd w:id="0"/>
    </w:p>
    <w:p w14:paraId="54AD1F3A" w14:textId="77777777" w:rsidR="005901F6" w:rsidRDefault="005901F6">
      <w:pPr>
        <w:jc w:val="both"/>
        <w:rPr>
          <w:rFonts w:ascii="Arial" w:hAnsi="Arial" w:cs="Arial"/>
          <w:sz w:val="20"/>
        </w:rPr>
      </w:pPr>
    </w:p>
    <w:p w14:paraId="1093DA80" w14:textId="77777777" w:rsidR="005901F6" w:rsidRPr="004F09F1" w:rsidRDefault="005901F6" w:rsidP="004F09F1">
      <w:pPr>
        <w:pStyle w:val="Titre5"/>
        <w:pBdr>
          <w:bottom w:val="single" w:sz="8" w:space="1" w:color="0000FF"/>
        </w:pBdr>
        <w:rPr>
          <w:color w:val="0000FF"/>
          <w:sz w:val="24"/>
          <w:u w:val="none"/>
        </w:rPr>
      </w:pPr>
      <w:r w:rsidRPr="004F09F1">
        <w:rPr>
          <w:color w:val="0000FF"/>
          <w:sz w:val="24"/>
          <w:u w:val="none"/>
        </w:rPr>
        <w:t>Rencontres interclubs</w:t>
      </w:r>
    </w:p>
    <w:p w14:paraId="13321F98" w14:textId="77777777" w:rsidR="005901F6" w:rsidRDefault="005901F6">
      <w:pPr>
        <w:jc w:val="both"/>
        <w:rPr>
          <w:rFonts w:ascii="Arial" w:hAnsi="Arial" w:cs="Arial"/>
          <w:sz w:val="22"/>
        </w:rPr>
      </w:pPr>
    </w:p>
    <w:p w14:paraId="04F2BB73" w14:textId="23DBDF57" w:rsidR="004F09F1" w:rsidRDefault="002633BC" w:rsidP="004F09F1">
      <w:pPr>
        <w:jc w:val="both"/>
        <w:rPr>
          <w:rFonts w:ascii="Arial" w:hAnsi="Arial" w:cs="Arial"/>
          <w:sz w:val="22"/>
        </w:rPr>
      </w:pPr>
      <w:r w:rsidRPr="002633BC">
        <w:rPr>
          <w:rFonts w:ascii="Arial" w:hAnsi="Arial" w:cs="Arial"/>
          <w:bCs/>
          <w:sz w:val="22"/>
        </w:rPr>
        <w:t>En 20</w:t>
      </w:r>
      <w:r w:rsidR="00DA443F">
        <w:rPr>
          <w:rFonts w:ascii="Arial" w:hAnsi="Arial" w:cs="Arial"/>
          <w:bCs/>
          <w:sz w:val="22"/>
        </w:rPr>
        <w:t>22</w:t>
      </w:r>
      <w:r w:rsidRPr="002633BC">
        <w:rPr>
          <w:rFonts w:ascii="Arial" w:hAnsi="Arial" w:cs="Arial"/>
          <w:bCs/>
          <w:sz w:val="22"/>
        </w:rPr>
        <w:t>-</w:t>
      </w:r>
      <w:r w:rsidR="00114ED1">
        <w:rPr>
          <w:rFonts w:ascii="Arial" w:hAnsi="Arial" w:cs="Arial"/>
          <w:bCs/>
          <w:sz w:val="22"/>
        </w:rPr>
        <w:t>2</w:t>
      </w:r>
      <w:r w:rsidR="00DA443F">
        <w:rPr>
          <w:rFonts w:ascii="Arial" w:hAnsi="Arial" w:cs="Arial"/>
          <w:bCs/>
          <w:sz w:val="22"/>
        </w:rPr>
        <w:t>3</w:t>
      </w:r>
      <w:r w:rsidRPr="002633BC">
        <w:rPr>
          <w:rFonts w:ascii="Arial" w:hAnsi="Arial" w:cs="Arial"/>
          <w:bCs/>
          <w:sz w:val="22"/>
        </w:rPr>
        <w:t xml:space="preserve">, </w:t>
      </w:r>
      <w:r w:rsidR="00DA443F">
        <w:rPr>
          <w:rFonts w:ascii="Arial" w:hAnsi="Arial" w:cs="Arial"/>
          <w:bCs/>
          <w:sz w:val="22"/>
        </w:rPr>
        <w:t xml:space="preserve">5 </w:t>
      </w:r>
      <w:r w:rsidR="004F09F1" w:rsidRPr="002633BC">
        <w:rPr>
          <w:rFonts w:ascii="Arial" w:hAnsi="Arial" w:cs="Arial"/>
          <w:bCs/>
          <w:sz w:val="22"/>
        </w:rPr>
        <w:t>équipes</w:t>
      </w:r>
      <w:r w:rsidR="004F09F1">
        <w:rPr>
          <w:rFonts w:ascii="Arial" w:hAnsi="Arial" w:cs="Arial"/>
          <w:sz w:val="22"/>
        </w:rPr>
        <w:t xml:space="preserve"> du club </w:t>
      </w:r>
      <w:r>
        <w:rPr>
          <w:rFonts w:ascii="Arial" w:hAnsi="Arial" w:cs="Arial"/>
          <w:sz w:val="22"/>
        </w:rPr>
        <w:t>ont participé</w:t>
      </w:r>
      <w:r w:rsidR="004F09F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aux</w:t>
      </w:r>
      <w:r w:rsidR="004F09F1">
        <w:rPr>
          <w:rFonts w:ascii="Arial" w:hAnsi="Arial" w:cs="Arial"/>
          <w:sz w:val="22"/>
        </w:rPr>
        <w:t xml:space="preserve"> interclubs</w:t>
      </w:r>
      <w:r w:rsidR="0027541D">
        <w:rPr>
          <w:rFonts w:ascii="Arial" w:hAnsi="Arial" w:cs="Arial"/>
          <w:sz w:val="22"/>
        </w:rPr>
        <w:t xml:space="preserve"> (départementaux ou loisir)</w:t>
      </w:r>
      <w:r w:rsidR="004F09F1">
        <w:rPr>
          <w:rFonts w:ascii="Arial" w:hAnsi="Arial" w:cs="Arial"/>
          <w:sz w:val="22"/>
        </w:rPr>
        <w:t>.</w:t>
      </w:r>
    </w:p>
    <w:p w14:paraId="6F0DEB37" w14:textId="77777777" w:rsidR="004F09F1" w:rsidRDefault="004F09F1" w:rsidP="004F09F1">
      <w:pPr>
        <w:jc w:val="both"/>
        <w:rPr>
          <w:rFonts w:ascii="Arial" w:hAnsi="Arial" w:cs="Arial"/>
          <w:sz w:val="22"/>
        </w:rPr>
      </w:pPr>
    </w:p>
    <w:p w14:paraId="04057EEA" w14:textId="6FD6598C" w:rsidR="004F09F1" w:rsidRDefault="004F09F1" w:rsidP="004F09F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Principe des interclubs </w:t>
      </w:r>
      <w:r w:rsidRPr="00F92207">
        <w:rPr>
          <w:rFonts w:ascii="Arial" w:hAnsi="Arial" w:cs="Arial"/>
          <w:b/>
          <w:sz w:val="22"/>
        </w:rPr>
        <w:t>départementaux</w:t>
      </w:r>
      <w:r>
        <w:rPr>
          <w:rFonts w:ascii="Arial" w:hAnsi="Arial" w:cs="Arial"/>
          <w:sz w:val="22"/>
        </w:rPr>
        <w:t xml:space="preserve"> : </w:t>
      </w:r>
      <w:r w:rsidR="00114ED1">
        <w:rPr>
          <w:rFonts w:ascii="Arial" w:hAnsi="Arial" w:cs="Arial"/>
          <w:sz w:val="22"/>
        </w:rPr>
        <w:t xml:space="preserve">lors de </w:t>
      </w:r>
      <w:r>
        <w:rPr>
          <w:rFonts w:ascii="Arial" w:hAnsi="Arial" w:cs="Arial"/>
          <w:sz w:val="22"/>
        </w:rPr>
        <w:t xml:space="preserve">rencontres </w:t>
      </w:r>
      <w:r w:rsidR="00114ED1">
        <w:rPr>
          <w:rFonts w:ascii="Arial" w:hAnsi="Arial" w:cs="Arial"/>
          <w:sz w:val="22"/>
        </w:rPr>
        <w:t>comportant des</w:t>
      </w:r>
      <w:r>
        <w:rPr>
          <w:rFonts w:ascii="Arial" w:hAnsi="Arial" w:cs="Arial"/>
          <w:sz w:val="22"/>
        </w:rPr>
        <w:t xml:space="preserve"> </w:t>
      </w:r>
      <w:r w:rsidR="00114ED1">
        <w:rPr>
          <w:rFonts w:ascii="Arial" w:hAnsi="Arial" w:cs="Arial"/>
          <w:sz w:val="22"/>
        </w:rPr>
        <w:t xml:space="preserve">matches en </w:t>
      </w:r>
      <w:r>
        <w:rPr>
          <w:rFonts w:ascii="Arial" w:hAnsi="Arial" w:cs="Arial"/>
          <w:sz w:val="22"/>
        </w:rPr>
        <w:t>simple</w:t>
      </w:r>
      <w:r w:rsidR="00114ED1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en double</w:t>
      </w:r>
      <w:r w:rsidR="00114ED1">
        <w:rPr>
          <w:rFonts w:ascii="Arial" w:hAnsi="Arial" w:cs="Arial"/>
          <w:sz w:val="22"/>
        </w:rPr>
        <w:t xml:space="preserve"> et en mixte, </w:t>
      </w:r>
      <w:r>
        <w:rPr>
          <w:rFonts w:ascii="Arial" w:hAnsi="Arial" w:cs="Arial"/>
          <w:sz w:val="22"/>
        </w:rPr>
        <w:t xml:space="preserve">chaque équipe composée au minimum de 2 femmes et </w:t>
      </w:r>
      <w:r w:rsidR="002633BC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 hommes affronte une équipe d’un autre club du département dans un mini championnat convivial.</w:t>
      </w:r>
    </w:p>
    <w:p w14:paraId="61E29A11" w14:textId="77777777" w:rsidR="004F09F1" w:rsidRDefault="004F09F1" w:rsidP="004F09F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 à 2 rencontres par mois</w:t>
      </w:r>
      <w:r w:rsidR="00E233C3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uniqu</w:t>
      </w:r>
      <w:r w:rsidR="007B3E8A">
        <w:rPr>
          <w:rFonts w:ascii="Arial" w:hAnsi="Arial" w:cs="Arial"/>
          <w:sz w:val="22"/>
        </w:rPr>
        <w:t>ement en semaine de 19h30 à 22h3</w:t>
      </w:r>
      <w:r>
        <w:rPr>
          <w:rFonts w:ascii="Arial" w:hAnsi="Arial" w:cs="Arial"/>
          <w:sz w:val="22"/>
        </w:rPr>
        <w:t>0</w:t>
      </w:r>
      <w:r w:rsidR="00E233C3">
        <w:rPr>
          <w:rFonts w:ascii="Arial" w:hAnsi="Arial" w:cs="Arial"/>
          <w:sz w:val="22"/>
        </w:rPr>
        <w:t>,</w:t>
      </w:r>
      <w:r w:rsidR="00E965C6">
        <w:rPr>
          <w:rFonts w:ascii="Arial" w:hAnsi="Arial" w:cs="Arial"/>
          <w:sz w:val="22"/>
        </w:rPr>
        <w:t xml:space="preserve"> de nove</w:t>
      </w:r>
      <w:r w:rsidR="003856F8">
        <w:rPr>
          <w:rFonts w:ascii="Arial" w:hAnsi="Arial" w:cs="Arial"/>
          <w:sz w:val="22"/>
        </w:rPr>
        <w:t>mbre</w:t>
      </w:r>
      <w:r>
        <w:rPr>
          <w:rFonts w:ascii="Arial" w:hAnsi="Arial" w:cs="Arial"/>
          <w:sz w:val="22"/>
        </w:rPr>
        <w:t xml:space="preserve"> à </w:t>
      </w:r>
      <w:r w:rsidR="003856F8">
        <w:rPr>
          <w:rFonts w:ascii="Arial" w:hAnsi="Arial" w:cs="Arial"/>
          <w:sz w:val="22"/>
        </w:rPr>
        <w:t>mai</w:t>
      </w:r>
      <w:r w:rsidR="00E233C3">
        <w:rPr>
          <w:rFonts w:ascii="Arial" w:hAnsi="Arial" w:cs="Arial"/>
          <w:sz w:val="22"/>
        </w:rPr>
        <w:t>.</w:t>
      </w:r>
    </w:p>
    <w:p w14:paraId="4D3D6DD2" w14:textId="77777777" w:rsidR="004F09F1" w:rsidRDefault="004F09F1" w:rsidP="004F09F1">
      <w:pPr>
        <w:jc w:val="both"/>
        <w:rPr>
          <w:rFonts w:ascii="Arial" w:hAnsi="Arial" w:cs="Arial"/>
          <w:sz w:val="22"/>
        </w:rPr>
      </w:pPr>
    </w:p>
    <w:p w14:paraId="48AADD7E" w14:textId="77777777" w:rsidR="004F09F1" w:rsidRDefault="004F09F1" w:rsidP="004F09F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Les équipes </w:t>
      </w:r>
      <w:r w:rsidR="001856DA">
        <w:rPr>
          <w:rFonts w:ascii="Arial" w:hAnsi="Arial" w:cs="Arial"/>
          <w:b/>
          <w:bCs/>
          <w:sz w:val="22"/>
        </w:rPr>
        <w:t xml:space="preserve">évoluant en </w:t>
      </w:r>
      <w:r w:rsidR="007B3E8A">
        <w:rPr>
          <w:rFonts w:ascii="Arial" w:hAnsi="Arial" w:cs="Arial"/>
          <w:b/>
          <w:bCs/>
          <w:sz w:val="22"/>
        </w:rPr>
        <w:t xml:space="preserve">championnat </w:t>
      </w:r>
      <w:r w:rsidR="001856DA">
        <w:rPr>
          <w:rFonts w:ascii="Arial" w:hAnsi="Arial" w:cs="Arial"/>
          <w:b/>
          <w:bCs/>
          <w:sz w:val="22"/>
        </w:rPr>
        <w:t xml:space="preserve">départemental </w:t>
      </w:r>
      <w:r>
        <w:rPr>
          <w:rFonts w:ascii="Arial" w:hAnsi="Arial" w:cs="Arial"/>
          <w:sz w:val="22"/>
        </w:rPr>
        <w:t>s’adressent aux joueurs « confirmés » ou ayant déjà de la pratique du badminton en club.</w:t>
      </w:r>
    </w:p>
    <w:p w14:paraId="5DFFFA32" w14:textId="77777777" w:rsidR="004F09F1" w:rsidRDefault="004F09F1" w:rsidP="004F09F1">
      <w:pPr>
        <w:jc w:val="both"/>
        <w:rPr>
          <w:rFonts w:ascii="Arial" w:hAnsi="Arial" w:cs="Arial"/>
          <w:sz w:val="22"/>
        </w:rPr>
      </w:pPr>
    </w:p>
    <w:p w14:paraId="2C0F9CDC" w14:textId="77777777" w:rsidR="00593EF4" w:rsidRDefault="00593EF4" w:rsidP="004F09F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L’équipe vétérans </w:t>
      </w:r>
      <w:r w:rsidRPr="00593EF4">
        <w:rPr>
          <w:rFonts w:ascii="Arial" w:hAnsi="Arial" w:cs="Arial"/>
          <w:sz w:val="22"/>
        </w:rPr>
        <w:t>est ouverte à partir de la catégorie Vétéran 2</w:t>
      </w:r>
    </w:p>
    <w:p w14:paraId="0990CB4F" w14:textId="579FE48B" w:rsidR="00593EF4" w:rsidRDefault="00593EF4" w:rsidP="004F09F1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</w:t>
      </w:r>
    </w:p>
    <w:p w14:paraId="402E3EAF" w14:textId="732C67A3" w:rsidR="004F09F1" w:rsidRDefault="004F09F1" w:rsidP="004F09F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L’équipe loisir</w:t>
      </w:r>
      <w:r>
        <w:rPr>
          <w:rFonts w:ascii="Arial" w:hAnsi="Arial" w:cs="Arial"/>
          <w:sz w:val="22"/>
        </w:rPr>
        <w:t xml:space="preserve"> est ouverte aux débutants ou pratiquants hors compétition.</w:t>
      </w:r>
    </w:p>
    <w:p w14:paraId="49279657" w14:textId="77777777" w:rsidR="004F09F1" w:rsidRDefault="004F09F1" w:rsidP="004F09F1">
      <w:pPr>
        <w:jc w:val="both"/>
        <w:rPr>
          <w:rFonts w:ascii="Arial" w:hAnsi="Arial" w:cs="Arial"/>
          <w:sz w:val="22"/>
        </w:rPr>
      </w:pPr>
    </w:p>
    <w:p w14:paraId="0EBF6E7C" w14:textId="77777777" w:rsidR="004F09F1" w:rsidRDefault="00F92207" w:rsidP="004F09F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Ces équipes sont les vôtres, n’hésitez pa</w:t>
      </w:r>
      <w:r w:rsidR="004F09F1">
        <w:rPr>
          <w:rFonts w:ascii="Arial" w:hAnsi="Arial" w:cs="Arial"/>
          <w:sz w:val="22"/>
        </w:rPr>
        <w:t xml:space="preserve">s à </w:t>
      </w:r>
      <w:r>
        <w:rPr>
          <w:rFonts w:ascii="Arial" w:hAnsi="Arial" w:cs="Arial"/>
          <w:sz w:val="22"/>
        </w:rPr>
        <w:t xml:space="preserve">en </w:t>
      </w:r>
      <w:r w:rsidR="004F09F1">
        <w:rPr>
          <w:rFonts w:ascii="Arial" w:hAnsi="Arial" w:cs="Arial"/>
          <w:sz w:val="22"/>
        </w:rPr>
        <w:t>intégrer une</w:t>
      </w:r>
      <w:r>
        <w:rPr>
          <w:rFonts w:ascii="Arial" w:hAnsi="Arial" w:cs="Arial"/>
          <w:sz w:val="22"/>
        </w:rPr>
        <w:t xml:space="preserve"> </w:t>
      </w:r>
      <w:r w:rsidR="004F09F1">
        <w:rPr>
          <w:rFonts w:ascii="Arial" w:hAnsi="Arial" w:cs="Arial"/>
          <w:sz w:val="22"/>
        </w:rPr>
        <w:t>!!!</w:t>
      </w:r>
    </w:p>
    <w:p w14:paraId="60FE4D95" w14:textId="77777777" w:rsidR="004F09F1" w:rsidRDefault="004F09F1" w:rsidP="004F09F1">
      <w:pPr>
        <w:jc w:val="both"/>
        <w:rPr>
          <w:rFonts w:ascii="Arial" w:hAnsi="Arial" w:cs="Arial"/>
          <w:sz w:val="22"/>
        </w:rPr>
      </w:pPr>
    </w:p>
    <w:p w14:paraId="16F3325C" w14:textId="785F20E4" w:rsidR="004F09F1" w:rsidRDefault="004F09F1" w:rsidP="004F09F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0"/>
        </w:rPr>
        <w:t xml:space="preserve">Infos : </w:t>
      </w:r>
      <w:r w:rsidR="00DA443F">
        <w:rPr>
          <w:rFonts w:ascii="Arial" w:hAnsi="Arial" w:cs="Arial"/>
          <w:sz w:val="20"/>
        </w:rPr>
        <w:t>Jean-Baptiste Landry</w:t>
      </w:r>
      <w:r w:rsidR="00631842">
        <w:rPr>
          <w:rFonts w:ascii="Arial" w:hAnsi="Arial" w:cs="Arial"/>
          <w:sz w:val="20"/>
        </w:rPr>
        <w:t xml:space="preserve">, </w:t>
      </w:r>
      <w:r w:rsidR="00DA443F">
        <w:rPr>
          <w:rFonts w:ascii="Arial" w:hAnsi="Arial" w:cs="Arial"/>
          <w:sz w:val="20"/>
        </w:rPr>
        <w:t>Pierre Lesage</w:t>
      </w:r>
      <w:r w:rsidR="0063184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et les capitaines d’équipe</w:t>
      </w:r>
    </w:p>
    <w:p w14:paraId="0ADFB61D" w14:textId="77777777" w:rsidR="005901F6" w:rsidRDefault="005901F6">
      <w:pPr>
        <w:jc w:val="both"/>
        <w:rPr>
          <w:rFonts w:ascii="Arial" w:hAnsi="Arial" w:cs="Arial"/>
        </w:rPr>
      </w:pPr>
    </w:p>
    <w:p w14:paraId="435A1CF9" w14:textId="77777777" w:rsidR="005901F6" w:rsidRDefault="005901F6">
      <w:pPr>
        <w:jc w:val="both"/>
        <w:rPr>
          <w:rFonts w:ascii="Arial" w:hAnsi="Arial" w:cs="Arial"/>
        </w:rPr>
      </w:pPr>
    </w:p>
    <w:p w14:paraId="73165D43" w14:textId="77777777" w:rsidR="005901F6" w:rsidRPr="00CF36E2" w:rsidRDefault="005901F6" w:rsidP="00CF36E2">
      <w:pPr>
        <w:pStyle w:val="Titre5"/>
        <w:pBdr>
          <w:bottom w:val="single" w:sz="8" w:space="1" w:color="0000FF"/>
        </w:pBdr>
        <w:rPr>
          <w:color w:val="0000FF"/>
          <w:sz w:val="24"/>
          <w:u w:val="none"/>
        </w:rPr>
      </w:pPr>
      <w:r w:rsidRPr="00CF36E2">
        <w:rPr>
          <w:color w:val="0000FF"/>
          <w:sz w:val="24"/>
          <w:u w:val="none"/>
        </w:rPr>
        <w:t>Règlement intérieur</w:t>
      </w:r>
    </w:p>
    <w:p w14:paraId="3C04C741" w14:textId="77777777" w:rsidR="005901F6" w:rsidRDefault="005901F6">
      <w:pPr>
        <w:jc w:val="both"/>
        <w:rPr>
          <w:rFonts w:ascii="Arial" w:hAnsi="Arial" w:cs="Arial"/>
          <w:sz w:val="22"/>
        </w:rPr>
      </w:pPr>
    </w:p>
    <w:p w14:paraId="1E5CE274" w14:textId="77777777" w:rsidR="00E91817" w:rsidRPr="00933201" w:rsidRDefault="00E91817" w:rsidP="00933201">
      <w:pPr>
        <w:ind w:left="142"/>
        <w:jc w:val="both"/>
        <w:rPr>
          <w:rFonts w:ascii="Arial" w:hAnsi="Arial" w:cs="Arial"/>
          <w:b/>
          <w:bCs/>
          <w:sz w:val="22"/>
          <w:u w:val="single"/>
        </w:rPr>
      </w:pPr>
      <w:r w:rsidRPr="00933201">
        <w:rPr>
          <w:rFonts w:ascii="Arial" w:hAnsi="Arial" w:cs="Arial"/>
          <w:b/>
          <w:bCs/>
          <w:sz w:val="22"/>
          <w:u w:val="single"/>
        </w:rPr>
        <w:t xml:space="preserve">SALLE DE BADMINTON Stade </w:t>
      </w:r>
      <w:proofErr w:type="spellStart"/>
      <w:r w:rsidRPr="00933201">
        <w:rPr>
          <w:rFonts w:ascii="Arial" w:hAnsi="Arial" w:cs="Arial"/>
          <w:b/>
          <w:bCs/>
          <w:sz w:val="22"/>
          <w:u w:val="single"/>
        </w:rPr>
        <w:t>Chatrousse</w:t>
      </w:r>
      <w:proofErr w:type="spellEnd"/>
      <w:r w:rsidR="006269C5">
        <w:rPr>
          <w:rFonts w:ascii="Arial" w:hAnsi="Arial" w:cs="Arial"/>
          <w:b/>
          <w:bCs/>
          <w:sz w:val="22"/>
          <w:u w:val="single"/>
        </w:rPr>
        <w:t xml:space="preserve"> -</w:t>
      </w:r>
      <w:r w:rsidR="00420999" w:rsidRPr="00933201">
        <w:rPr>
          <w:rFonts w:ascii="Arial" w:hAnsi="Arial" w:cs="Arial"/>
          <w:b/>
          <w:bCs/>
          <w:sz w:val="22"/>
          <w:u w:val="single"/>
        </w:rPr>
        <w:t> </w:t>
      </w:r>
      <w:r w:rsidR="00CF36E2">
        <w:rPr>
          <w:rFonts w:ascii="Arial" w:hAnsi="Arial" w:cs="Arial"/>
          <w:b/>
          <w:bCs/>
          <w:sz w:val="22"/>
          <w:u w:val="single"/>
        </w:rPr>
        <w:t xml:space="preserve">rue Paul </w:t>
      </w:r>
      <w:proofErr w:type="spellStart"/>
      <w:r w:rsidR="00CF36E2">
        <w:rPr>
          <w:rFonts w:ascii="Arial" w:hAnsi="Arial" w:cs="Arial"/>
          <w:b/>
          <w:bCs/>
          <w:sz w:val="22"/>
          <w:u w:val="single"/>
        </w:rPr>
        <w:t>Lapie</w:t>
      </w:r>
      <w:proofErr w:type="spellEnd"/>
      <w:r w:rsidR="00CF36E2">
        <w:rPr>
          <w:rFonts w:ascii="Arial" w:hAnsi="Arial" w:cs="Arial"/>
          <w:b/>
          <w:bCs/>
          <w:sz w:val="22"/>
          <w:u w:val="single"/>
        </w:rPr>
        <w:t xml:space="preserve"> – Chamalières </w:t>
      </w:r>
      <w:r w:rsidR="00420999" w:rsidRPr="00933201">
        <w:rPr>
          <w:rFonts w:ascii="Arial" w:hAnsi="Arial" w:cs="Arial"/>
          <w:b/>
          <w:bCs/>
          <w:sz w:val="22"/>
          <w:u w:val="single"/>
        </w:rPr>
        <w:t>: 3 terrains</w:t>
      </w:r>
    </w:p>
    <w:p w14:paraId="6C684DCF" w14:textId="77777777" w:rsidR="00E91817" w:rsidRDefault="00E91817" w:rsidP="00933201">
      <w:pPr>
        <w:ind w:left="142"/>
        <w:jc w:val="both"/>
        <w:rPr>
          <w:rFonts w:ascii="Arial" w:hAnsi="Arial" w:cs="Arial"/>
          <w:b/>
          <w:bCs/>
          <w:sz w:val="22"/>
        </w:rPr>
      </w:pPr>
    </w:p>
    <w:p w14:paraId="787DFDF3" w14:textId="77777777" w:rsidR="005901F6" w:rsidRDefault="00420999" w:rsidP="00933201">
      <w:pPr>
        <w:ind w:left="142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Accès et départs libres. </w:t>
      </w:r>
      <w:r w:rsidR="005901F6">
        <w:rPr>
          <w:rFonts w:ascii="Arial" w:hAnsi="Arial" w:cs="Arial"/>
          <w:b/>
          <w:bCs/>
          <w:sz w:val="22"/>
        </w:rPr>
        <w:t>Fermeture de la salle à 22h</w:t>
      </w:r>
      <w:r w:rsidR="008A5024">
        <w:rPr>
          <w:rFonts w:ascii="Arial" w:hAnsi="Arial" w:cs="Arial"/>
          <w:b/>
          <w:bCs/>
          <w:sz w:val="22"/>
        </w:rPr>
        <w:t>30</w:t>
      </w:r>
      <w:r w:rsidR="005901F6">
        <w:rPr>
          <w:rFonts w:ascii="Arial" w:hAnsi="Arial" w:cs="Arial"/>
          <w:b/>
          <w:bCs/>
          <w:sz w:val="22"/>
        </w:rPr>
        <w:t>, fermeture des vestiaires 2</w:t>
      </w:r>
      <w:r w:rsidR="008A5024">
        <w:rPr>
          <w:rFonts w:ascii="Arial" w:hAnsi="Arial" w:cs="Arial"/>
          <w:b/>
          <w:bCs/>
          <w:sz w:val="22"/>
        </w:rPr>
        <w:t>3</w:t>
      </w:r>
      <w:r w:rsidR="005901F6">
        <w:rPr>
          <w:rFonts w:ascii="Arial" w:hAnsi="Arial" w:cs="Arial"/>
          <w:b/>
          <w:bCs/>
          <w:sz w:val="22"/>
        </w:rPr>
        <w:t>h.</w:t>
      </w:r>
    </w:p>
    <w:p w14:paraId="148447F2" w14:textId="77777777" w:rsidR="00CF36E2" w:rsidRDefault="00CF36E2" w:rsidP="00933201">
      <w:pPr>
        <w:ind w:left="142"/>
        <w:jc w:val="both"/>
        <w:rPr>
          <w:rFonts w:ascii="Arial" w:hAnsi="Arial" w:cs="Arial"/>
          <w:b/>
          <w:bCs/>
          <w:sz w:val="22"/>
        </w:rPr>
      </w:pPr>
    </w:p>
    <w:p w14:paraId="31C8BB59" w14:textId="77777777" w:rsidR="00CF36E2" w:rsidRPr="00E965C6" w:rsidRDefault="00CF36E2" w:rsidP="002E6F4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0" w:color="auto"/>
        </w:pBdr>
        <w:shd w:val="clear" w:color="auto" w:fill="CCFFFF"/>
        <w:ind w:left="540" w:hanging="360"/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z w:val="22"/>
        </w:rPr>
        <w:sym w:font="Wingdings" w:char="F08C"/>
      </w:r>
      <w:r>
        <w:rPr>
          <w:rFonts w:ascii="Arial" w:hAnsi="Arial" w:cs="Arial"/>
          <w:sz w:val="22"/>
        </w:rPr>
        <w:tab/>
      </w:r>
      <w:r w:rsidRPr="00E965C6">
        <w:rPr>
          <w:rFonts w:ascii="Arial" w:hAnsi="Arial" w:cs="Arial"/>
          <w:spacing w:val="-6"/>
          <w:sz w:val="22"/>
        </w:rPr>
        <w:t>J’apporte mes volants à chaque séance afin que ce ne soi</w:t>
      </w:r>
      <w:r w:rsidR="00E965C6" w:rsidRPr="00E965C6">
        <w:rPr>
          <w:rFonts w:ascii="Arial" w:hAnsi="Arial" w:cs="Arial"/>
          <w:spacing w:val="-6"/>
          <w:sz w:val="22"/>
        </w:rPr>
        <w:t>en</w:t>
      </w:r>
      <w:r w:rsidRPr="00E965C6">
        <w:rPr>
          <w:rFonts w:ascii="Arial" w:hAnsi="Arial" w:cs="Arial"/>
          <w:spacing w:val="-6"/>
          <w:sz w:val="22"/>
        </w:rPr>
        <w:t>t pas toujours les mêmes qui fournissent</w:t>
      </w:r>
    </w:p>
    <w:p w14:paraId="7CC81427" w14:textId="77777777" w:rsidR="00CF36E2" w:rsidRPr="00E965C6" w:rsidRDefault="00CF36E2" w:rsidP="002E6F4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0" w:color="auto"/>
        </w:pBdr>
        <w:shd w:val="clear" w:color="auto" w:fill="CCFFFF"/>
        <w:ind w:left="540" w:hanging="360"/>
        <w:jc w:val="both"/>
        <w:rPr>
          <w:rFonts w:ascii="Arial" w:hAnsi="Arial" w:cs="Arial"/>
          <w:spacing w:val="-8"/>
          <w:sz w:val="22"/>
        </w:rPr>
      </w:pPr>
      <w:r>
        <w:rPr>
          <w:rFonts w:ascii="Arial" w:hAnsi="Arial" w:cs="Arial"/>
          <w:sz w:val="22"/>
        </w:rPr>
        <w:sym w:font="Wingdings" w:char="F08D"/>
      </w:r>
      <w:r>
        <w:rPr>
          <w:rFonts w:ascii="Arial" w:hAnsi="Arial" w:cs="Arial"/>
          <w:sz w:val="22"/>
        </w:rPr>
        <w:tab/>
      </w:r>
      <w:r w:rsidRPr="00E965C6">
        <w:rPr>
          <w:rFonts w:ascii="Arial" w:hAnsi="Arial" w:cs="Arial"/>
          <w:spacing w:val="-8"/>
          <w:sz w:val="22"/>
        </w:rPr>
        <w:t>J’installe poteaux et filets lorsque je suis parmi les premiers arrivés, l’armoire du club est toujours</w:t>
      </w:r>
      <w:r w:rsidR="00E965C6">
        <w:rPr>
          <w:rFonts w:ascii="Arial" w:hAnsi="Arial" w:cs="Arial"/>
          <w:spacing w:val="-8"/>
          <w:sz w:val="22"/>
        </w:rPr>
        <w:t xml:space="preserve"> </w:t>
      </w:r>
      <w:r w:rsidRPr="00E965C6">
        <w:rPr>
          <w:rFonts w:ascii="Arial" w:hAnsi="Arial" w:cs="Arial"/>
          <w:spacing w:val="-8"/>
          <w:sz w:val="22"/>
        </w:rPr>
        <w:t>ouverte</w:t>
      </w:r>
    </w:p>
    <w:p w14:paraId="22BA1FAB" w14:textId="77777777" w:rsidR="00CF36E2" w:rsidRDefault="00CF36E2" w:rsidP="002E6F4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0" w:color="auto"/>
        </w:pBdr>
        <w:shd w:val="clear" w:color="auto" w:fill="CCFFFF"/>
        <w:ind w:left="540" w:hanging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8E"/>
      </w:r>
      <w:r>
        <w:rPr>
          <w:rFonts w:ascii="Arial" w:hAnsi="Arial" w:cs="Arial"/>
          <w:sz w:val="22"/>
        </w:rPr>
        <w:tab/>
        <w:t>Je range poteaux et filets lorsque je suis parmi les derniers à partir</w:t>
      </w:r>
    </w:p>
    <w:p w14:paraId="595DB491" w14:textId="77777777" w:rsidR="00CF36E2" w:rsidRDefault="00CF36E2" w:rsidP="002E6F4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0" w:color="auto"/>
        </w:pBdr>
        <w:shd w:val="clear" w:color="auto" w:fill="CCFFFF"/>
        <w:ind w:left="540" w:hanging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8F"/>
      </w:r>
      <w:r>
        <w:rPr>
          <w:rFonts w:ascii="Arial" w:hAnsi="Arial" w:cs="Arial"/>
          <w:sz w:val="22"/>
        </w:rPr>
        <w:tab/>
        <w:t>Je laisse le gymnase propre : pas de bouteille vide, pas de volants, pas de nourriture…</w:t>
      </w:r>
    </w:p>
    <w:p w14:paraId="7AE50985" w14:textId="77777777" w:rsidR="00CF36E2" w:rsidRDefault="00CF36E2" w:rsidP="002E6F4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0" w:color="auto"/>
        </w:pBdr>
        <w:shd w:val="clear" w:color="auto" w:fill="CCFFFF"/>
        <w:ind w:left="540" w:hanging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90"/>
      </w:r>
      <w:r>
        <w:rPr>
          <w:rFonts w:ascii="Arial" w:hAnsi="Arial" w:cs="Arial"/>
          <w:sz w:val="22"/>
        </w:rPr>
        <w:tab/>
        <w:t>Je ferme les portes qui donnent sur l’extérieur avant de partir</w:t>
      </w:r>
    </w:p>
    <w:p w14:paraId="3FAB3445" w14:textId="77777777" w:rsidR="00CF36E2" w:rsidRDefault="00CF36E2" w:rsidP="002E6F4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0" w:color="auto"/>
        </w:pBdr>
        <w:shd w:val="clear" w:color="auto" w:fill="CCFFFF"/>
        <w:ind w:left="540" w:hanging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91"/>
      </w:r>
      <w:r>
        <w:rPr>
          <w:rFonts w:ascii="Arial" w:hAnsi="Arial" w:cs="Arial"/>
          <w:sz w:val="22"/>
        </w:rPr>
        <w:tab/>
        <w:t>Seules les personnes étant licenciées au BCC sont autorisées à venir jouer sauf autorisation du Président exceptionnellement</w:t>
      </w:r>
    </w:p>
    <w:p w14:paraId="260105C6" w14:textId="77777777" w:rsidR="007C1CAA" w:rsidRDefault="007C1CAA" w:rsidP="002E6F4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0" w:color="auto"/>
        </w:pBdr>
        <w:shd w:val="clear" w:color="auto" w:fill="CCFFFF"/>
        <w:ind w:left="540" w:hanging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 2" w:char="F07B"/>
      </w:r>
      <w:r w:rsidR="00015341">
        <w:rPr>
          <w:rFonts w:ascii="Arial" w:hAnsi="Arial" w:cs="Arial"/>
          <w:sz w:val="22"/>
        </w:rPr>
        <w:t xml:space="preserve">  </w:t>
      </w:r>
      <w:r>
        <w:rPr>
          <w:rFonts w:ascii="Arial" w:hAnsi="Arial" w:cs="Arial"/>
          <w:sz w:val="22"/>
        </w:rPr>
        <w:t>Lorsque le</w:t>
      </w:r>
      <w:r w:rsidR="00C21616">
        <w:rPr>
          <w:rFonts w:ascii="Arial" w:hAnsi="Arial" w:cs="Arial"/>
          <w:sz w:val="22"/>
        </w:rPr>
        <w:t xml:space="preserve"> nombre de</w:t>
      </w:r>
      <w:r>
        <w:rPr>
          <w:rFonts w:ascii="Arial" w:hAnsi="Arial" w:cs="Arial"/>
          <w:sz w:val="22"/>
        </w:rPr>
        <w:t xml:space="preserve"> </w:t>
      </w:r>
      <w:r w:rsidR="00015341">
        <w:rPr>
          <w:rFonts w:ascii="Arial" w:hAnsi="Arial" w:cs="Arial"/>
          <w:sz w:val="22"/>
        </w:rPr>
        <w:t>personnes</w:t>
      </w:r>
      <w:r>
        <w:rPr>
          <w:rFonts w:ascii="Arial" w:hAnsi="Arial" w:cs="Arial"/>
          <w:sz w:val="22"/>
        </w:rPr>
        <w:t xml:space="preserve"> qui attendent </w:t>
      </w:r>
      <w:r w:rsidR="00015341">
        <w:rPr>
          <w:rFonts w:ascii="Arial" w:hAnsi="Arial" w:cs="Arial"/>
          <w:sz w:val="22"/>
        </w:rPr>
        <w:t>de jouer</w:t>
      </w:r>
      <w:r w:rsidR="00C21616">
        <w:rPr>
          <w:rFonts w:ascii="Arial" w:hAnsi="Arial" w:cs="Arial"/>
          <w:sz w:val="22"/>
        </w:rPr>
        <w:t xml:space="preserve"> excède celui des joueurs présents sur les terrains, je limite ma partie à un seul set</w:t>
      </w:r>
    </w:p>
    <w:p w14:paraId="10473415" w14:textId="77777777" w:rsidR="00CF36E2" w:rsidRDefault="00CF36E2" w:rsidP="00CF36E2">
      <w:pPr>
        <w:jc w:val="both"/>
        <w:rPr>
          <w:rFonts w:ascii="Arial" w:hAnsi="Arial" w:cs="Arial"/>
          <w:sz w:val="22"/>
        </w:rPr>
      </w:pPr>
    </w:p>
    <w:p w14:paraId="16A5B11E" w14:textId="77777777" w:rsidR="00E91817" w:rsidRPr="00933201" w:rsidRDefault="00CF36E2" w:rsidP="00933201">
      <w:pPr>
        <w:tabs>
          <w:tab w:val="left" w:pos="142"/>
        </w:tabs>
        <w:ind w:left="142"/>
        <w:jc w:val="both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SALLE DU COLLEGE TEILH</w:t>
      </w:r>
      <w:r w:rsidR="00E91817" w:rsidRPr="00933201">
        <w:rPr>
          <w:rFonts w:ascii="Arial" w:hAnsi="Arial" w:cs="Arial"/>
          <w:b/>
          <w:bCs/>
          <w:sz w:val="22"/>
          <w:u w:val="single"/>
        </w:rPr>
        <w:t>ARD - 12 avenue de Villars</w:t>
      </w:r>
      <w:r w:rsidR="00B367ED" w:rsidRPr="00933201">
        <w:rPr>
          <w:rFonts w:ascii="Arial" w:hAnsi="Arial" w:cs="Arial"/>
          <w:b/>
          <w:bCs/>
          <w:sz w:val="22"/>
          <w:u w:val="single"/>
        </w:rPr>
        <w:t xml:space="preserve"> </w:t>
      </w:r>
      <w:r>
        <w:rPr>
          <w:rFonts w:ascii="Arial" w:hAnsi="Arial" w:cs="Arial"/>
          <w:b/>
          <w:bCs/>
          <w:sz w:val="22"/>
          <w:u w:val="single"/>
        </w:rPr>
        <w:t xml:space="preserve">– </w:t>
      </w:r>
      <w:r w:rsidR="00B367ED" w:rsidRPr="00933201">
        <w:rPr>
          <w:rFonts w:ascii="Arial" w:hAnsi="Arial" w:cs="Arial"/>
          <w:b/>
          <w:bCs/>
          <w:sz w:val="22"/>
          <w:u w:val="single"/>
        </w:rPr>
        <w:t>Chamalières</w:t>
      </w:r>
      <w:r w:rsidR="00420999" w:rsidRPr="00933201">
        <w:rPr>
          <w:rFonts w:ascii="Arial" w:hAnsi="Arial" w:cs="Arial"/>
          <w:b/>
          <w:bCs/>
          <w:sz w:val="22"/>
          <w:u w:val="single"/>
        </w:rPr>
        <w:t> : 7 terrains</w:t>
      </w:r>
    </w:p>
    <w:p w14:paraId="6D889B2C" w14:textId="77777777" w:rsidR="00E91817" w:rsidRDefault="00E91817" w:rsidP="00933201">
      <w:pPr>
        <w:tabs>
          <w:tab w:val="left" w:pos="142"/>
        </w:tabs>
        <w:ind w:left="142"/>
        <w:jc w:val="both"/>
        <w:rPr>
          <w:rFonts w:ascii="Arial" w:hAnsi="Arial" w:cs="Arial"/>
          <w:b/>
          <w:bCs/>
          <w:sz w:val="22"/>
        </w:rPr>
      </w:pPr>
    </w:p>
    <w:p w14:paraId="2CB5C792" w14:textId="77777777" w:rsidR="00B367ED" w:rsidRPr="00420999" w:rsidRDefault="00B367ED" w:rsidP="00933201">
      <w:pPr>
        <w:tabs>
          <w:tab w:val="left" w:pos="142"/>
        </w:tabs>
        <w:ind w:left="142"/>
        <w:jc w:val="both"/>
        <w:rPr>
          <w:rFonts w:ascii="Arial" w:hAnsi="Arial" w:cs="Arial"/>
          <w:b/>
          <w:sz w:val="22"/>
        </w:rPr>
      </w:pPr>
      <w:r w:rsidRPr="00420999">
        <w:rPr>
          <w:rFonts w:ascii="Arial" w:hAnsi="Arial" w:cs="Arial"/>
          <w:b/>
          <w:sz w:val="22"/>
        </w:rPr>
        <w:t>Les arrivées s'effectuent à 19h15 puis 20h</w:t>
      </w:r>
      <w:r w:rsidR="00DC696E">
        <w:rPr>
          <w:rFonts w:ascii="Arial" w:hAnsi="Arial" w:cs="Arial"/>
          <w:b/>
          <w:sz w:val="22"/>
        </w:rPr>
        <w:t>. Les d</w:t>
      </w:r>
      <w:r w:rsidRPr="00420999">
        <w:rPr>
          <w:rFonts w:ascii="Arial" w:hAnsi="Arial" w:cs="Arial"/>
          <w:b/>
          <w:sz w:val="22"/>
        </w:rPr>
        <w:t>éparts à 21h et/ou 22h</w:t>
      </w:r>
    </w:p>
    <w:p w14:paraId="54B5E4C2" w14:textId="77777777" w:rsidR="00B367ED" w:rsidRPr="00420999" w:rsidRDefault="00B367ED" w:rsidP="00933201">
      <w:pPr>
        <w:tabs>
          <w:tab w:val="left" w:pos="142"/>
        </w:tabs>
        <w:ind w:left="142"/>
        <w:jc w:val="both"/>
        <w:rPr>
          <w:rFonts w:ascii="Arial" w:hAnsi="Arial" w:cs="Arial"/>
          <w:b/>
          <w:sz w:val="22"/>
        </w:rPr>
      </w:pPr>
    </w:p>
    <w:p w14:paraId="6115D392" w14:textId="77777777" w:rsidR="00420999" w:rsidRDefault="00420999" w:rsidP="00933201">
      <w:pPr>
        <w:tabs>
          <w:tab w:val="left" w:pos="142"/>
        </w:tabs>
        <w:ind w:left="142"/>
        <w:jc w:val="both"/>
        <w:rPr>
          <w:rFonts w:ascii="Arial" w:hAnsi="Arial" w:cs="Arial"/>
          <w:b/>
          <w:sz w:val="22"/>
        </w:rPr>
      </w:pPr>
      <w:r w:rsidRPr="00420999">
        <w:rPr>
          <w:rFonts w:ascii="Arial" w:hAnsi="Arial" w:cs="Arial"/>
          <w:b/>
          <w:sz w:val="22"/>
        </w:rPr>
        <w:t>Accès et départs interdits en dehors de ces horaires</w:t>
      </w:r>
      <w:r>
        <w:rPr>
          <w:rFonts w:ascii="Arial" w:hAnsi="Arial" w:cs="Arial"/>
          <w:b/>
          <w:sz w:val="22"/>
        </w:rPr>
        <w:t>.</w:t>
      </w:r>
    </w:p>
    <w:p w14:paraId="1D6273DD" w14:textId="77777777" w:rsidR="00E91817" w:rsidRPr="00E965C6" w:rsidRDefault="00DC696E" w:rsidP="00933201">
      <w:pPr>
        <w:tabs>
          <w:tab w:val="left" w:pos="142"/>
        </w:tabs>
        <w:ind w:left="142"/>
        <w:jc w:val="both"/>
        <w:rPr>
          <w:rFonts w:ascii="Arial" w:hAnsi="Arial" w:cs="Arial"/>
          <w:spacing w:val="-6"/>
          <w:sz w:val="22"/>
        </w:rPr>
      </w:pPr>
      <w:r w:rsidRPr="00E965C6">
        <w:rPr>
          <w:rFonts w:ascii="Arial" w:hAnsi="Arial" w:cs="Arial"/>
          <w:b/>
          <w:spacing w:val="-6"/>
          <w:sz w:val="22"/>
        </w:rPr>
        <w:t>Pour chaque séance, u</w:t>
      </w:r>
      <w:r w:rsidR="00420999" w:rsidRPr="00E965C6">
        <w:rPr>
          <w:rFonts w:ascii="Arial" w:hAnsi="Arial" w:cs="Arial"/>
          <w:b/>
          <w:spacing w:val="-6"/>
          <w:sz w:val="22"/>
        </w:rPr>
        <w:t xml:space="preserve">n responsable désigné par le club </w:t>
      </w:r>
      <w:r w:rsidRPr="00E965C6">
        <w:rPr>
          <w:rFonts w:ascii="Arial" w:hAnsi="Arial" w:cs="Arial"/>
          <w:b/>
          <w:spacing w:val="-6"/>
          <w:sz w:val="22"/>
        </w:rPr>
        <w:t xml:space="preserve">ouvre et </w:t>
      </w:r>
      <w:r w:rsidR="00420999" w:rsidRPr="00E965C6">
        <w:rPr>
          <w:rFonts w:ascii="Arial" w:hAnsi="Arial" w:cs="Arial"/>
          <w:b/>
          <w:spacing w:val="-6"/>
          <w:sz w:val="22"/>
        </w:rPr>
        <w:t xml:space="preserve">ferme </w:t>
      </w:r>
      <w:r w:rsidRPr="00E965C6">
        <w:rPr>
          <w:rFonts w:ascii="Arial" w:hAnsi="Arial" w:cs="Arial"/>
          <w:b/>
          <w:spacing w:val="-6"/>
          <w:sz w:val="22"/>
        </w:rPr>
        <w:t>le portail d’entrée et la salle</w:t>
      </w:r>
      <w:r w:rsidR="00420999" w:rsidRPr="00E965C6">
        <w:rPr>
          <w:rFonts w:ascii="Arial" w:hAnsi="Arial" w:cs="Arial"/>
          <w:b/>
          <w:spacing w:val="-6"/>
          <w:sz w:val="22"/>
        </w:rPr>
        <w:t>.</w:t>
      </w:r>
    </w:p>
    <w:p w14:paraId="6503A75F" w14:textId="77777777" w:rsidR="00420999" w:rsidRPr="00E965C6" w:rsidRDefault="00420999" w:rsidP="00420999">
      <w:pPr>
        <w:jc w:val="both"/>
        <w:rPr>
          <w:rFonts w:ascii="Arial" w:hAnsi="Arial" w:cs="Arial"/>
          <w:spacing w:val="-6"/>
          <w:sz w:val="22"/>
        </w:rPr>
      </w:pPr>
    </w:p>
    <w:p w14:paraId="5838C94B" w14:textId="77777777" w:rsidR="00DC696E" w:rsidRPr="003A6CB4" w:rsidRDefault="00DC696E" w:rsidP="003A6CB4">
      <w:pPr>
        <w:pStyle w:val="Titre5"/>
        <w:pBdr>
          <w:bottom w:val="single" w:sz="8" w:space="1" w:color="0000FF"/>
        </w:pBdr>
        <w:rPr>
          <w:color w:val="0000FF"/>
          <w:sz w:val="24"/>
          <w:u w:val="none"/>
        </w:rPr>
      </w:pPr>
      <w:r w:rsidRPr="003A6CB4">
        <w:rPr>
          <w:color w:val="0000FF"/>
          <w:sz w:val="24"/>
          <w:u w:val="none"/>
        </w:rPr>
        <w:t>Attestation</w:t>
      </w:r>
      <w:r w:rsidR="001F6E09">
        <w:rPr>
          <w:color w:val="0000FF"/>
          <w:sz w:val="24"/>
          <w:u w:val="none"/>
        </w:rPr>
        <w:t>s</w:t>
      </w:r>
    </w:p>
    <w:p w14:paraId="158F1DA9" w14:textId="77777777" w:rsidR="00DC696E" w:rsidRDefault="00DC696E" w:rsidP="00DC696E">
      <w:pPr>
        <w:jc w:val="both"/>
        <w:rPr>
          <w:rFonts w:ascii="Arial" w:hAnsi="Arial" w:cs="Arial"/>
          <w:sz w:val="22"/>
        </w:rPr>
      </w:pPr>
    </w:p>
    <w:p w14:paraId="2E71A6F3" w14:textId="7973A30C" w:rsidR="005901F6" w:rsidRPr="00420999" w:rsidRDefault="0039791B" w:rsidP="00420999">
      <w:pPr>
        <w:jc w:val="both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sz w:val="22"/>
        </w:rPr>
        <w:t>Des attestations d’inscription</w:t>
      </w:r>
      <w:r w:rsidR="005901F6" w:rsidRPr="00420999">
        <w:rPr>
          <w:rFonts w:ascii="Arial" w:hAnsi="Arial" w:cs="Arial"/>
          <w:sz w:val="22"/>
        </w:rPr>
        <w:t xml:space="preserve"> sont délivrées par le club sur demande ou auprès de </w:t>
      </w:r>
      <w:r w:rsidR="00DA443F">
        <w:rPr>
          <w:rFonts w:ascii="Arial" w:hAnsi="Arial" w:cs="Arial"/>
          <w:sz w:val="22"/>
        </w:rPr>
        <w:t>Laurent Germa</w:t>
      </w:r>
      <w:r w:rsidR="005901F6" w:rsidRPr="002E3236">
        <w:rPr>
          <w:rFonts w:ascii="Arial" w:hAnsi="Arial" w:cs="Arial"/>
          <w:sz w:val="22"/>
        </w:rPr>
        <w:t xml:space="preserve"> </w:t>
      </w:r>
      <w:hyperlink r:id="rId11" w:history="1">
        <w:r w:rsidR="00CF20D9" w:rsidRPr="000A5156">
          <w:rPr>
            <w:rStyle w:val="Lienhypertexte"/>
            <w:rFonts w:ascii="Arial" w:hAnsi="Arial" w:cs="Arial"/>
            <w:sz w:val="22"/>
          </w:rPr>
          <w:t>contact@bcc63.fr</w:t>
        </w:r>
      </w:hyperlink>
    </w:p>
    <w:sectPr w:rsidR="005901F6" w:rsidRPr="00420999" w:rsidSect="00695DFE">
      <w:footerReference w:type="default" r:id="rId12"/>
      <w:pgSz w:w="11906" w:h="16838" w:code="9"/>
      <w:pgMar w:top="899" w:right="902" w:bottom="1418" w:left="720" w:header="709" w:footer="794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809B8" w14:textId="77777777" w:rsidR="00CC33DF" w:rsidRDefault="00CC33DF">
      <w:r>
        <w:separator/>
      </w:r>
    </w:p>
  </w:endnote>
  <w:endnote w:type="continuationSeparator" w:id="0">
    <w:p w14:paraId="15C8FBF1" w14:textId="77777777" w:rsidR="00CC33DF" w:rsidRDefault="00C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780B8" w14:textId="4434B44E" w:rsidR="005862F9" w:rsidRDefault="005862F9">
    <w:pPr>
      <w:pStyle w:val="Pieddepage"/>
      <w:jc w:val="right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D6A8B">
      <w:rPr>
        <w:noProof/>
      </w:rPr>
      <w:t>1</w:t>
    </w:r>
    <w:r>
      <w:fldChar w:fldCharType="end"/>
    </w:r>
    <w:r>
      <w:t xml:space="preserve"> sur </w:t>
    </w:r>
    <w:r w:rsidR="00CC33DF">
      <w:fldChar w:fldCharType="begin"/>
    </w:r>
    <w:r w:rsidR="00CC33DF">
      <w:instrText xml:space="preserve"> NUMPAGES </w:instrText>
    </w:r>
    <w:r w:rsidR="00CC33DF">
      <w:fldChar w:fldCharType="separate"/>
    </w:r>
    <w:r w:rsidR="00BD6A8B">
      <w:rPr>
        <w:noProof/>
      </w:rPr>
      <w:t>2</w:t>
    </w:r>
    <w:r w:rsidR="00CC33D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C2BC9" w14:textId="77777777" w:rsidR="00CC33DF" w:rsidRDefault="00CC33DF">
      <w:r>
        <w:separator/>
      </w:r>
    </w:p>
  </w:footnote>
  <w:footnote w:type="continuationSeparator" w:id="0">
    <w:p w14:paraId="0E982A4A" w14:textId="77777777" w:rsidR="00CC33DF" w:rsidRDefault="00C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C5444"/>
    <w:multiLevelType w:val="hybridMultilevel"/>
    <w:tmpl w:val="712409DC"/>
    <w:lvl w:ilvl="0" w:tplc="276CE50E"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BE02F6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F49A2"/>
    <w:multiLevelType w:val="hybridMultilevel"/>
    <w:tmpl w:val="09A6A6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7122C"/>
    <w:multiLevelType w:val="hybridMultilevel"/>
    <w:tmpl w:val="9E2A366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E45C2"/>
    <w:multiLevelType w:val="hybridMultilevel"/>
    <w:tmpl w:val="DACED0B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87EFB"/>
    <w:multiLevelType w:val="hybridMultilevel"/>
    <w:tmpl w:val="9318AA0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F4744"/>
    <w:multiLevelType w:val="hybridMultilevel"/>
    <w:tmpl w:val="894A79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B20B6"/>
    <w:multiLevelType w:val="hybridMultilevel"/>
    <w:tmpl w:val="556473AE"/>
    <w:lvl w:ilvl="0" w:tplc="CFF0B3B2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22D"/>
    <w:multiLevelType w:val="hybridMultilevel"/>
    <w:tmpl w:val="C4AA35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21176"/>
    <w:multiLevelType w:val="hybridMultilevel"/>
    <w:tmpl w:val="9318AA0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927F2"/>
    <w:multiLevelType w:val="hybridMultilevel"/>
    <w:tmpl w:val="5E6CBF7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E152F"/>
    <w:multiLevelType w:val="hybridMultilevel"/>
    <w:tmpl w:val="AA5C2D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246FF"/>
    <w:multiLevelType w:val="hybridMultilevel"/>
    <w:tmpl w:val="858CCD6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672825"/>
    <w:multiLevelType w:val="hybridMultilevel"/>
    <w:tmpl w:val="858CCD6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7B21F4"/>
    <w:multiLevelType w:val="hybridMultilevel"/>
    <w:tmpl w:val="858CCD6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1F3EF3"/>
    <w:multiLevelType w:val="hybridMultilevel"/>
    <w:tmpl w:val="59348E2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00E9E"/>
    <w:multiLevelType w:val="hybridMultilevel"/>
    <w:tmpl w:val="E8B2BBC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F7799A"/>
    <w:multiLevelType w:val="hybridMultilevel"/>
    <w:tmpl w:val="9318AA04"/>
    <w:lvl w:ilvl="0" w:tplc="9072FBE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F0DD6"/>
    <w:multiLevelType w:val="hybridMultilevel"/>
    <w:tmpl w:val="D9263C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7867"/>
    <w:multiLevelType w:val="hybridMultilevel"/>
    <w:tmpl w:val="8F24DE16"/>
    <w:lvl w:ilvl="0" w:tplc="276CE50E"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4785F26"/>
    <w:multiLevelType w:val="hybridMultilevel"/>
    <w:tmpl w:val="2B34C6FC"/>
    <w:lvl w:ilvl="0" w:tplc="CFF0B3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C24F06"/>
    <w:multiLevelType w:val="hybridMultilevel"/>
    <w:tmpl w:val="E28802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20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12"/>
  </w:num>
  <w:num w:numId="11">
    <w:abstractNumId w:val="2"/>
  </w:num>
  <w:num w:numId="12">
    <w:abstractNumId w:val="14"/>
  </w:num>
  <w:num w:numId="13">
    <w:abstractNumId w:val="17"/>
  </w:num>
  <w:num w:numId="14">
    <w:abstractNumId w:val="15"/>
  </w:num>
  <w:num w:numId="15">
    <w:abstractNumId w:val="9"/>
  </w:num>
  <w:num w:numId="16">
    <w:abstractNumId w:val="10"/>
  </w:num>
  <w:num w:numId="17">
    <w:abstractNumId w:val="3"/>
  </w:num>
  <w:num w:numId="18">
    <w:abstractNumId w:val="19"/>
  </w:num>
  <w:num w:numId="19">
    <w:abstractNumId w:val="6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245"/>
    <w:rsid w:val="00002CCF"/>
    <w:rsid w:val="00011041"/>
    <w:rsid w:val="00015341"/>
    <w:rsid w:val="000330AD"/>
    <w:rsid w:val="000E0BD0"/>
    <w:rsid w:val="00114ED1"/>
    <w:rsid w:val="001173F2"/>
    <w:rsid w:val="001215D8"/>
    <w:rsid w:val="00125631"/>
    <w:rsid w:val="00144245"/>
    <w:rsid w:val="00171A88"/>
    <w:rsid w:val="001803C1"/>
    <w:rsid w:val="00180E89"/>
    <w:rsid w:val="001856DA"/>
    <w:rsid w:val="001A68F7"/>
    <w:rsid w:val="001B1746"/>
    <w:rsid w:val="001E2356"/>
    <w:rsid w:val="001E5379"/>
    <w:rsid w:val="001F6E09"/>
    <w:rsid w:val="00205322"/>
    <w:rsid w:val="00212800"/>
    <w:rsid w:val="00251638"/>
    <w:rsid w:val="00260B86"/>
    <w:rsid w:val="002633BC"/>
    <w:rsid w:val="00263BF2"/>
    <w:rsid w:val="0027541D"/>
    <w:rsid w:val="00276FCF"/>
    <w:rsid w:val="00280D20"/>
    <w:rsid w:val="002819DA"/>
    <w:rsid w:val="002D2D7D"/>
    <w:rsid w:val="002D30EA"/>
    <w:rsid w:val="002E3236"/>
    <w:rsid w:val="002E6F40"/>
    <w:rsid w:val="00322857"/>
    <w:rsid w:val="003646D3"/>
    <w:rsid w:val="00367721"/>
    <w:rsid w:val="00381B07"/>
    <w:rsid w:val="003856F8"/>
    <w:rsid w:val="00391E58"/>
    <w:rsid w:val="0039791B"/>
    <w:rsid w:val="003A4868"/>
    <w:rsid w:val="003A6CB4"/>
    <w:rsid w:val="003C7292"/>
    <w:rsid w:val="003D1996"/>
    <w:rsid w:val="003D298F"/>
    <w:rsid w:val="003D7201"/>
    <w:rsid w:val="00420999"/>
    <w:rsid w:val="004506CF"/>
    <w:rsid w:val="004754B0"/>
    <w:rsid w:val="004902CB"/>
    <w:rsid w:val="004D3297"/>
    <w:rsid w:val="004F09F1"/>
    <w:rsid w:val="00505F7C"/>
    <w:rsid w:val="00511A03"/>
    <w:rsid w:val="0052298C"/>
    <w:rsid w:val="00526D58"/>
    <w:rsid w:val="00555074"/>
    <w:rsid w:val="00575965"/>
    <w:rsid w:val="005862F9"/>
    <w:rsid w:val="005901F6"/>
    <w:rsid w:val="00592622"/>
    <w:rsid w:val="00593EF4"/>
    <w:rsid w:val="00594635"/>
    <w:rsid w:val="005E2162"/>
    <w:rsid w:val="005F2B98"/>
    <w:rsid w:val="006003ED"/>
    <w:rsid w:val="00604A6F"/>
    <w:rsid w:val="00623C6D"/>
    <w:rsid w:val="006269C5"/>
    <w:rsid w:val="00630623"/>
    <w:rsid w:val="00631842"/>
    <w:rsid w:val="00654383"/>
    <w:rsid w:val="006715E3"/>
    <w:rsid w:val="00695DFE"/>
    <w:rsid w:val="006A15B4"/>
    <w:rsid w:val="006B3C16"/>
    <w:rsid w:val="006C2C8E"/>
    <w:rsid w:val="006C6788"/>
    <w:rsid w:val="006C7938"/>
    <w:rsid w:val="0070611E"/>
    <w:rsid w:val="00710266"/>
    <w:rsid w:val="00732710"/>
    <w:rsid w:val="00734AC6"/>
    <w:rsid w:val="007647D5"/>
    <w:rsid w:val="00765577"/>
    <w:rsid w:val="0077188A"/>
    <w:rsid w:val="00772C98"/>
    <w:rsid w:val="00786830"/>
    <w:rsid w:val="0078707F"/>
    <w:rsid w:val="00795816"/>
    <w:rsid w:val="007B3E8A"/>
    <w:rsid w:val="007C1CAA"/>
    <w:rsid w:val="00833594"/>
    <w:rsid w:val="00881BEF"/>
    <w:rsid w:val="008A5024"/>
    <w:rsid w:val="008E2FE7"/>
    <w:rsid w:val="008F4F38"/>
    <w:rsid w:val="009107E8"/>
    <w:rsid w:val="00933201"/>
    <w:rsid w:val="00947661"/>
    <w:rsid w:val="009712FE"/>
    <w:rsid w:val="00983154"/>
    <w:rsid w:val="00984962"/>
    <w:rsid w:val="009D0170"/>
    <w:rsid w:val="00A26F16"/>
    <w:rsid w:val="00A55C71"/>
    <w:rsid w:val="00A8026C"/>
    <w:rsid w:val="00A83B1A"/>
    <w:rsid w:val="00AA13E0"/>
    <w:rsid w:val="00AB52BA"/>
    <w:rsid w:val="00AD707D"/>
    <w:rsid w:val="00B05695"/>
    <w:rsid w:val="00B246A4"/>
    <w:rsid w:val="00B262A3"/>
    <w:rsid w:val="00B367ED"/>
    <w:rsid w:val="00B5149B"/>
    <w:rsid w:val="00B87C16"/>
    <w:rsid w:val="00BD3DD9"/>
    <w:rsid w:val="00BD6A8B"/>
    <w:rsid w:val="00BF0AA2"/>
    <w:rsid w:val="00C21616"/>
    <w:rsid w:val="00C356EC"/>
    <w:rsid w:val="00C366CA"/>
    <w:rsid w:val="00C45814"/>
    <w:rsid w:val="00C526D0"/>
    <w:rsid w:val="00C72B75"/>
    <w:rsid w:val="00CB004E"/>
    <w:rsid w:val="00CB2589"/>
    <w:rsid w:val="00CC33DF"/>
    <w:rsid w:val="00CD6E34"/>
    <w:rsid w:val="00CF20D9"/>
    <w:rsid w:val="00CF36E2"/>
    <w:rsid w:val="00CF6B2A"/>
    <w:rsid w:val="00D214CC"/>
    <w:rsid w:val="00D873C7"/>
    <w:rsid w:val="00DA2923"/>
    <w:rsid w:val="00DA443F"/>
    <w:rsid w:val="00DC696E"/>
    <w:rsid w:val="00DD0609"/>
    <w:rsid w:val="00E02E91"/>
    <w:rsid w:val="00E2019A"/>
    <w:rsid w:val="00E233C3"/>
    <w:rsid w:val="00E51A46"/>
    <w:rsid w:val="00E52D3A"/>
    <w:rsid w:val="00E77AAB"/>
    <w:rsid w:val="00E91817"/>
    <w:rsid w:val="00E965C6"/>
    <w:rsid w:val="00ED58DE"/>
    <w:rsid w:val="00EF7CB3"/>
    <w:rsid w:val="00F02919"/>
    <w:rsid w:val="00F23855"/>
    <w:rsid w:val="00F705E2"/>
    <w:rsid w:val="00F76A33"/>
    <w:rsid w:val="00F8298E"/>
    <w:rsid w:val="00F92207"/>
    <w:rsid w:val="00F956B1"/>
    <w:rsid w:val="00F971EB"/>
    <w:rsid w:val="00FA0AC9"/>
    <w:rsid w:val="00FB7D68"/>
    <w:rsid w:val="00FD1976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A73299"/>
  <w15:docId w15:val="{627830A3-9F8E-4A58-BD77-FE15E1EC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817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Tahoma" w:hAnsi="Tahoma"/>
      <w:b/>
      <w:bCs/>
      <w:sz w:val="20"/>
      <w:szCs w:val="20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Tahoma" w:hAnsi="Tahoma"/>
      <w:b/>
      <w:sz w:val="20"/>
      <w:szCs w:val="20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Tahoma" w:hAnsi="Tahoma"/>
      <w:sz w:val="20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sz w:val="22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2"/>
      <w:u w:val="single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Tahoma" w:hAnsi="Tahoma"/>
      <w:b/>
      <w:bCs/>
      <w:sz w:val="20"/>
      <w:szCs w:val="20"/>
    </w:rPr>
  </w:style>
  <w:style w:type="paragraph" w:styleId="Corpsdetexte2">
    <w:name w:val="Body Text 2"/>
    <w:basedOn w:val="Normal"/>
    <w:semiHidden/>
    <w:pPr>
      <w:jc w:val="both"/>
    </w:pPr>
    <w:rPr>
      <w:rFonts w:ascii="Tahoma" w:hAnsi="Tahoma"/>
      <w:sz w:val="20"/>
      <w:szCs w:val="20"/>
    </w:rPr>
  </w:style>
  <w:style w:type="paragraph" w:styleId="Liste">
    <w:name w:val="List"/>
    <w:basedOn w:val="Normal"/>
    <w:semiHidden/>
    <w:pPr>
      <w:ind w:left="283" w:hanging="283"/>
    </w:pPr>
  </w:style>
  <w:style w:type="character" w:styleId="Lienhypertexte">
    <w:name w:val="Hyperlink"/>
    <w:semiHidden/>
    <w:rPr>
      <w:color w:val="0000FF"/>
      <w:u w:val="single"/>
    </w:rPr>
  </w:style>
  <w:style w:type="paragraph" w:styleId="Corpsdetexte3">
    <w:name w:val="Body Text 3"/>
    <w:basedOn w:val="Normal"/>
    <w:semiHidden/>
    <w:rPr>
      <w:rFonts w:ascii="Arial" w:hAnsi="Arial" w:cs="Arial"/>
      <w:b/>
      <w:bCs/>
      <w:sz w:val="22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suivivisit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ntact@bcc63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ontact@bcc63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tact@bcc63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00DE9-035D-4E4F-A8C1-6ACDA97CF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625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crauv</Company>
  <LinksUpToDate>false</LinksUpToDate>
  <CharactersWithSpaces>4057</CharactersWithSpaces>
  <SharedDoc>false</SharedDoc>
  <HLinks>
    <vt:vector size="24" baseType="variant">
      <vt:variant>
        <vt:i4>3014665</vt:i4>
      </vt:variant>
      <vt:variant>
        <vt:i4>9</vt:i4>
      </vt:variant>
      <vt:variant>
        <vt:i4>0</vt:i4>
      </vt:variant>
      <vt:variant>
        <vt:i4>5</vt:i4>
      </vt:variant>
      <vt:variant>
        <vt:lpwstr>mailto:contact@bcc63.fr</vt:lpwstr>
      </vt:variant>
      <vt:variant>
        <vt:lpwstr/>
      </vt:variant>
      <vt:variant>
        <vt:i4>3014665</vt:i4>
      </vt:variant>
      <vt:variant>
        <vt:i4>6</vt:i4>
      </vt:variant>
      <vt:variant>
        <vt:i4>0</vt:i4>
      </vt:variant>
      <vt:variant>
        <vt:i4>5</vt:i4>
      </vt:variant>
      <vt:variant>
        <vt:lpwstr>mailto:contact@bcc63.fr</vt:lpwstr>
      </vt:variant>
      <vt:variant>
        <vt:lpwstr/>
      </vt:variant>
      <vt:variant>
        <vt:i4>3014665</vt:i4>
      </vt:variant>
      <vt:variant>
        <vt:i4>3</vt:i4>
      </vt:variant>
      <vt:variant>
        <vt:i4>0</vt:i4>
      </vt:variant>
      <vt:variant>
        <vt:i4>5</vt:i4>
      </vt:variant>
      <vt:variant>
        <vt:lpwstr>mailto:contact@bcc63.fr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mailto:contact@bcc63.fr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</dc:creator>
  <cp:lastModifiedBy>Jean-Baptiste Landry</cp:lastModifiedBy>
  <cp:revision>6</cp:revision>
  <cp:lastPrinted>2020-07-19T15:13:00Z</cp:lastPrinted>
  <dcterms:created xsi:type="dcterms:W3CDTF">2022-07-15T12:58:00Z</dcterms:created>
  <dcterms:modified xsi:type="dcterms:W3CDTF">2023-08-28T12:23:00Z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9e9a456-2778-4ca9-be06-1190b1e1118a_Enabled">
    <vt:lpwstr>true</vt:lpwstr>
  </property>
  <property fmtid="{D5CDD505-2E9C-101B-9397-08002B2CF9AE}" pid="3" name="MSIP_Label_09e9a456-2778-4ca9-be06-1190b1e1118a_SetDate">
    <vt:lpwstr>2022-07-15T12:55:53Z</vt:lpwstr>
  </property>
  <property fmtid="{D5CDD505-2E9C-101B-9397-08002B2CF9AE}" pid="4" name="MSIP_Label_09e9a456-2778-4ca9-be06-1190b1e1118a_Method">
    <vt:lpwstr>Standard</vt:lpwstr>
  </property>
  <property fmtid="{D5CDD505-2E9C-101B-9397-08002B2CF9AE}" pid="5" name="MSIP_Label_09e9a456-2778-4ca9-be06-1190b1e1118a_Name">
    <vt:lpwstr>D3</vt:lpwstr>
  </property>
  <property fmtid="{D5CDD505-2E9C-101B-9397-08002B2CF9AE}" pid="6" name="MSIP_Label_09e9a456-2778-4ca9-be06-1190b1e1118a_SiteId">
    <vt:lpwstr>658ba197-6c73-4fea-91bd-1c7d8de6bf2c</vt:lpwstr>
  </property>
  <property fmtid="{D5CDD505-2E9C-101B-9397-08002B2CF9AE}" pid="7" name="MSIP_Label_09e9a456-2778-4ca9-be06-1190b1e1118a_ActionId">
    <vt:lpwstr>a6ab1eea-dded-4124-9055-72ac6b0b579c</vt:lpwstr>
  </property>
  <property fmtid="{D5CDD505-2E9C-101B-9397-08002B2CF9AE}" pid="8" name="MSIP_Label_09e9a456-2778-4ca9-be06-1190b1e1118a_ContentBits">
    <vt:lpwstr>0</vt:lpwstr>
  </property>
</Properties>
</file>